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CC" w:rsidRPr="00305700" w:rsidRDefault="00F048CC">
      <w:pPr>
        <w:rPr>
          <w:rFonts w:ascii="Arial" w:eastAsia="Arial" w:hAnsi="Arial" w:cs="Arial"/>
          <w:sz w:val="22"/>
          <w:szCs w:val="22"/>
        </w:rPr>
      </w:pPr>
      <w:r w:rsidRPr="00305700">
        <w:rPr>
          <w:rFonts w:ascii="Arial" w:eastAsia="Arial" w:hAnsi="Arial" w:cs="Arial"/>
          <w:sz w:val="22"/>
          <w:szCs w:val="22"/>
        </w:rPr>
        <w:t>………………………</w:t>
      </w:r>
      <w:r w:rsidRPr="00305700">
        <w:rPr>
          <w:rFonts w:ascii="Arial" w:hAnsi="Arial" w:cs="Arial"/>
          <w:sz w:val="22"/>
          <w:szCs w:val="22"/>
        </w:rPr>
        <w:t>..</w:t>
      </w:r>
    </w:p>
    <w:p w:rsidR="00F048CC" w:rsidRPr="00305700" w:rsidRDefault="00F048CC">
      <w:pPr>
        <w:rPr>
          <w:rFonts w:ascii="Arial" w:hAnsi="Arial" w:cs="Arial"/>
          <w:sz w:val="22"/>
          <w:szCs w:val="22"/>
          <w:vertAlign w:val="superscript"/>
        </w:rPr>
      </w:pPr>
      <w:r w:rsidRPr="00305700">
        <w:rPr>
          <w:rFonts w:ascii="Arial" w:eastAsia="Arial" w:hAnsi="Arial" w:cs="Arial"/>
          <w:sz w:val="22"/>
          <w:szCs w:val="22"/>
          <w:vertAlign w:val="superscript"/>
        </w:rPr>
        <w:t xml:space="preserve">       </w:t>
      </w:r>
      <w:r w:rsidRPr="00305700">
        <w:rPr>
          <w:rFonts w:ascii="Arial" w:hAnsi="Arial" w:cs="Arial"/>
          <w:sz w:val="22"/>
          <w:szCs w:val="22"/>
          <w:vertAlign w:val="superscript"/>
        </w:rPr>
        <w:t>(pieczęć Zamawiającego)</w:t>
      </w: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  <w:t>……………………………………………………….</w:t>
      </w: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  <w:t>……………………………………………………….</w:t>
      </w:r>
    </w:p>
    <w:p w:rsidR="00F048CC" w:rsidRPr="00305700" w:rsidRDefault="00F048CC">
      <w:pPr>
        <w:rPr>
          <w:rFonts w:ascii="Arial" w:hAnsi="Arial" w:cs="Arial"/>
          <w:sz w:val="22"/>
          <w:szCs w:val="22"/>
          <w:vertAlign w:val="superscript"/>
        </w:rPr>
      </w:pP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Pr="00305700">
        <w:rPr>
          <w:rFonts w:ascii="Arial" w:hAnsi="Arial" w:cs="Arial"/>
          <w:sz w:val="22"/>
          <w:szCs w:val="22"/>
        </w:rPr>
        <w:tab/>
      </w:r>
      <w:r w:rsidR="00305700" w:rsidRPr="0030570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305700">
        <w:rPr>
          <w:rFonts w:ascii="Arial" w:hAnsi="Arial" w:cs="Arial"/>
          <w:sz w:val="22"/>
          <w:szCs w:val="22"/>
          <w:vertAlign w:val="superscript"/>
        </w:rPr>
        <w:t xml:space="preserve">             </w:t>
      </w:r>
      <w:r w:rsidR="00305700" w:rsidRPr="00305700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Pr="00305700">
        <w:rPr>
          <w:rFonts w:ascii="Arial" w:hAnsi="Arial" w:cs="Arial"/>
          <w:sz w:val="22"/>
          <w:szCs w:val="22"/>
          <w:vertAlign w:val="superscript"/>
        </w:rPr>
        <w:t>(</w:t>
      </w:r>
      <w:r w:rsidR="00305700" w:rsidRPr="00305700">
        <w:rPr>
          <w:rFonts w:ascii="Arial" w:hAnsi="Arial" w:cs="Arial"/>
          <w:sz w:val="22"/>
          <w:szCs w:val="22"/>
          <w:vertAlign w:val="superscript"/>
        </w:rPr>
        <w:t>nazwa i adres Wykonawcy</w:t>
      </w:r>
      <w:r w:rsidRPr="00305700">
        <w:rPr>
          <w:rFonts w:ascii="Arial" w:hAnsi="Arial" w:cs="Arial"/>
          <w:sz w:val="22"/>
          <w:szCs w:val="22"/>
          <w:vertAlign w:val="superscript"/>
        </w:rPr>
        <w:t>)</w:t>
      </w: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ind w:left="2836" w:firstLine="709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b/>
          <w:sz w:val="22"/>
          <w:szCs w:val="22"/>
        </w:rPr>
        <w:t>ZAPYTANIE OFERTOWE</w:t>
      </w:r>
    </w:p>
    <w:p w:rsidR="00F048CC" w:rsidRPr="00305700" w:rsidRDefault="00F048CC">
      <w:pPr>
        <w:ind w:left="2836" w:firstLine="709"/>
        <w:rPr>
          <w:rFonts w:ascii="Arial" w:hAnsi="Arial" w:cs="Arial"/>
          <w:b/>
          <w:sz w:val="22"/>
          <w:szCs w:val="22"/>
        </w:rPr>
      </w:pPr>
    </w:p>
    <w:p w:rsidR="00F048CC" w:rsidRPr="00305700" w:rsidRDefault="00F048CC">
      <w:pPr>
        <w:jc w:val="center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Nr sprawy </w:t>
      </w:r>
      <w:r w:rsidR="00046634" w:rsidRPr="00305700">
        <w:rPr>
          <w:rFonts w:ascii="Arial" w:hAnsi="Arial" w:cs="Arial"/>
          <w:sz w:val="22"/>
          <w:szCs w:val="22"/>
        </w:rPr>
        <w:t>BZK</w:t>
      </w:r>
      <w:r w:rsidR="006C4EA7" w:rsidRPr="00305700">
        <w:rPr>
          <w:rFonts w:ascii="Arial" w:hAnsi="Arial" w:cs="Arial"/>
          <w:sz w:val="22"/>
          <w:szCs w:val="22"/>
        </w:rPr>
        <w:t>.272</w:t>
      </w:r>
      <w:r w:rsidR="00A47329">
        <w:rPr>
          <w:rFonts w:ascii="Arial" w:hAnsi="Arial" w:cs="Arial"/>
          <w:sz w:val="22"/>
          <w:szCs w:val="22"/>
        </w:rPr>
        <w:t>….</w:t>
      </w:r>
      <w:r w:rsidR="0063614D" w:rsidRPr="00305700">
        <w:rPr>
          <w:rFonts w:ascii="Arial" w:hAnsi="Arial" w:cs="Arial"/>
          <w:sz w:val="22"/>
          <w:szCs w:val="22"/>
        </w:rPr>
        <w:t>.2019</w:t>
      </w:r>
    </w:p>
    <w:p w:rsidR="00F048CC" w:rsidRPr="00305700" w:rsidRDefault="00F048CC">
      <w:pPr>
        <w:ind w:left="2127" w:firstLine="709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ab/>
      </w:r>
    </w:p>
    <w:p w:rsidR="00F048CC" w:rsidRPr="00305700" w:rsidRDefault="00F048CC">
      <w:pPr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b/>
          <w:sz w:val="22"/>
          <w:szCs w:val="22"/>
        </w:rPr>
        <w:t>Zamawiający:</w:t>
      </w:r>
      <w:r w:rsidRPr="00305700">
        <w:rPr>
          <w:rFonts w:ascii="Arial" w:hAnsi="Arial" w:cs="Arial"/>
          <w:sz w:val="22"/>
          <w:szCs w:val="22"/>
        </w:rPr>
        <w:t xml:space="preserve"> </w:t>
      </w:r>
      <w:r w:rsidR="00441399" w:rsidRPr="00305700">
        <w:rPr>
          <w:rFonts w:ascii="Arial" w:hAnsi="Arial" w:cs="Arial"/>
          <w:b/>
          <w:sz w:val="22"/>
          <w:szCs w:val="22"/>
        </w:rPr>
        <w:t>Powiat Gdański z siedzibą w Pruszczu Gdańskim przy ul. Wojska Polskiego 16 reprezentowany przez Zarząd Powiatu Gdańskiego</w:t>
      </w:r>
      <w:r w:rsidR="00DA5835">
        <w:rPr>
          <w:rFonts w:ascii="Arial" w:hAnsi="Arial" w:cs="Arial"/>
          <w:b/>
          <w:sz w:val="22"/>
          <w:szCs w:val="22"/>
        </w:rPr>
        <w:t xml:space="preserve"> </w:t>
      </w:r>
      <w:r w:rsidRPr="00305700">
        <w:rPr>
          <w:rFonts w:ascii="Arial" w:hAnsi="Arial" w:cs="Arial"/>
          <w:b/>
          <w:sz w:val="22"/>
          <w:szCs w:val="22"/>
        </w:rPr>
        <w:t>zaprasza do złożenia oferty na:</w:t>
      </w:r>
    </w:p>
    <w:p w:rsidR="00305700" w:rsidRPr="00305700" w:rsidRDefault="00305700">
      <w:pPr>
        <w:jc w:val="both"/>
        <w:rPr>
          <w:rFonts w:ascii="Arial" w:hAnsi="Arial" w:cs="Arial"/>
          <w:sz w:val="22"/>
          <w:szCs w:val="22"/>
        </w:rPr>
      </w:pPr>
    </w:p>
    <w:p w:rsidR="00305700" w:rsidRPr="00305700" w:rsidRDefault="00305700" w:rsidP="00305700">
      <w:pPr>
        <w:pStyle w:val="Akapitzlist"/>
        <w:numPr>
          <w:ilvl w:val="0"/>
          <w:numId w:val="11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Przedmiot zamówienia: </w:t>
      </w:r>
    </w:p>
    <w:p w:rsidR="002E28A3" w:rsidRDefault="00046634" w:rsidP="002E28A3">
      <w:pPr>
        <w:pStyle w:val="Wylicznka"/>
        <w:numPr>
          <w:ilvl w:val="0"/>
          <w:numId w:val="0"/>
        </w:numPr>
        <w:spacing w:line="276" w:lineRule="auto"/>
        <w:ind w:left="426"/>
        <w:jc w:val="both"/>
        <w:rPr>
          <w:rFonts w:ascii="Arial" w:hAnsi="Arial" w:cs="Arial"/>
          <w:b/>
          <w:iCs/>
          <w:sz w:val="22"/>
          <w:szCs w:val="22"/>
        </w:rPr>
      </w:pPr>
      <w:r w:rsidRPr="002E28A3">
        <w:rPr>
          <w:rFonts w:ascii="Arial" w:hAnsi="Arial" w:cs="Arial"/>
          <w:b/>
          <w:sz w:val="22"/>
          <w:szCs w:val="22"/>
        </w:rPr>
        <w:t xml:space="preserve">zakup i </w:t>
      </w:r>
      <w:r w:rsidR="00430450">
        <w:rPr>
          <w:rFonts w:ascii="Arial" w:hAnsi="Arial" w:cs="Arial"/>
          <w:b/>
          <w:sz w:val="22"/>
          <w:szCs w:val="22"/>
        </w:rPr>
        <w:t>wdrożenie radiowego</w:t>
      </w:r>
      <w:r w:rsidRPr="002E28A3">
        <w:rPr>
          <w:rFonts w:ascii="Arial" w:hAnsi="Arial" w:cs="Arial"/>
          <w:b/>
          <w:sz w:val="22"/>
          <w:szCs w:val="22"/>
        </w:rPr>
        <w:t xml:space="preserve"> systemu </w:t>
      </w:r>
      <w:r w:rsidR="00430450">
        <w:rPr>
          <w:rFonts w:ascii="Arial" w:hAnsi="Arial" w:cs="Arial"/>
          <w:b/>
          <w:sz w:val="22"/>
          <w:szCs w:val="22"/>
        </w:rPr>
        <w:t>komunikacji głosowej</w:t>
      </w:r>
      <w:r w:rsidRPr="002E28A3">
        <w:rPr>
          <w:rFonts w:ascii="Arial" w:hAnsi="Arial" w:cs="Arial"/>
          <w:b/>
          <w:sz w:val="22"/>
          <w:szCs w:val="22"/>
        </w:rPr>
        <w:t xml:space="preserve"> dla Starostwa Powiatowego w Pruszczu Gdańskim</w:t>
      </w:r>
      <w:r w:rsidR="002E28A3" w:rsidRPr="002E28A3">
        <w:rPr>
          <w:rFonts w:ascii="Arial" w:hAnsi="Arial" w:cs="Arial"/>
          <w:b/>
          <w:sz w:val="22"/>
          <w:szCs w:val="22"/>
        </w:rPr>
        <w:t xml:space="preserve"> </w:t>
      </w:r>
      <w:r w:rsidR="002E28A3" w:rsidRPr="002E28A3">
        <w:rPr>
          <w:rFonts w:ascii="Arial" w:hAnsi="Arial" w:cs="Arial"/>
          <w:b/>
          <w:bCs/>
          <w:sz w:val="22"/>
          <w:szCs w:val="22"/>
        </w:rPr>
        <w:t>w ramach projektu: „</w:t>
      </w:r>
      <w:r w:rsidR="002E28A3" w:rsidRPr="002E28A3">
        <w:rPr>
          <w:rFonts w:ascii="Arial" w:hAnsi="Arial" w:cs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</w:t>
      </w:r>
      <w:r w:rsidR="002E28A3">
        <w:rPr>
          <w:rFonts w:ascii="Arial" w:hAnsi="Arial" w:cs="Arial"/>
          <w:b/>
          <w:iCs/>
          <w:sz w:val="22"/>
          <w:szCs w:val="22"/>
        </w:rPr>
        <w:t xml:space="preserve"> dofinansowanego w ramach Regionalnego Programu Operacyjnego Województwa Pomorskiego na lata 2014-2020, </w:t>
      </w:r>
    </w:p>
    <w:p w:rsidR="00AD7B0B" w:rsidRDefault="00AD7B0B" w:rsidP="002E3618">
      <w:pPr>
        <w:pStyle w:val="Wylicznka"/>
        <w:numPr>
          <w:ilvl w:val="0"/>
          <w:numId w:val="0"/>
        </w:numPr>
        <w:spacing w:line="276" w:lineRule="auto"/>
        <w:ind w:left="454" w:hanging="454"/>
        <w:jc w:val="both"/>
        <w:rPr>
          <w:rFonts w:ascii="Arial" w:hAnsi="Arial" w:cs="Arial"/>
          <w:sz w:val="22"/>
          <w:szCs w:val="22"/>
        </w:rPr>
      </w:pPr>
    </w:p>
    <w:p w:rsidR="00AD7B0B" w:rsidRDefault="00AD7B0B" w:rsidP="00DA5835">
      <w:pPr>
        <w:pStyle w:val="Wylicznka"/>
        <w:numPr>
          <w:ilvl w:val="0"/>
          <w:numId w:val="0"/>
        </w:numPr>
        <w:spacing w:line="276" w:lineRule="auto"/>
        <w:ind w:left="454" w:hanging="28"/>
        <w:jc w:val="both"/>
        <w:rPr>
          <w:rFonts w:ascii="Arial" w:hAnsi="Arial" w:cs="Arial"/>
          <w:sz w:val="22"/>
          <w:szCs w:val="22"/>
        </w:rPr>
      </w:pPr>
      <w:r w:rsidRPr="00DA5835">
        <w:rPr>
          <w:rFonts w:ascii="Arial" w:hAnsi="Arial" w:cs="Arial"/>
          <w:sz w:val="22"/>
          <w:szCs w:val="22"/>
          <w:u w:val="single"/>
        </w:rPr>
        <w:t>Opis zamówienia</w:t>
      </w:r>
      <w:r w:rsidR="00DA5835">
        <w:rPr>
          <w:rFonts w:ascii="Arial" w:hAnsi="Arial" w:cs="Arial"/>
          <w:sz w:val="22"/>
          <w:szCs w:val="22"/>
        </w:rPr>
        <w:t xml:space="preserve"> – zgodnie z załącznikiem „Specyfikacja przedmiotu zamówienia – wymagania minimalne”</w:t>
      </w:r>
    </w:p>
    <w:p w:rsidR="00DA5835" w:rsidRDefault="00DA5835" w:rsidP="00DA5835">
      <w:pPr>
        <w:pStyle w:val="Wylicznka"/>
        <w:numPr>
          <w:ilvl w:val="0"/>
          <w:numId w:val="0"/>
        </w:numPr>
        <w:spacing w:line="276" w:lineRule="auto"/>
        <w:ind w:left="454" w:hanging="28"/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 w:rsidP="00AD7B0B">
      <w:pPr>
        <w:pStyle w:val="Wylicznka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Termin realizacji zamówienia:</w:t>
      </w:r>
      <w:r w:rsidR="002E3618">
        <w:rPr>
          <w:rFonts w:ascii="Arial" w:hAnsi="Arial" w:cs="Arial"/>
          <w:sz w:val="22"/>
          <w:szCs w:val="22"/>
        </w:rPr>
        <w:t xml:space="preserve"> </w:t>
      </w:r>
      <w:r w:rsidR="005B1E70" w:rsidRPr="00305700">
        <w:rPr>
          <w:rFonts w:ascii="Arial" w:hAnsi="Arial" w:cs="Arial"/>
          <w:b/>
          <w:sz w:val="22"/>
          <w:szCs w:val="22"/>
        </w:rPr>
        <w:t>do</w:t>
      </w:r>
      <w:r w:rsidRPr="00305700">
        <w:rPr>
          <w:rFonts w:ascii="Arial" w:hAnsi="Arial" w:cs="Arial"/>
          <w:b/>
          <w:sz w:val="22"/>
          <w:szCs w:val="22"/>
        </w:rPr>
        <w:t xml:space="preserve"> dnia </w:t>
      </w:r>
      <w:r w:rsidR="00046634" w:rsidRPr="00305700">
        <w:rPr>
          <w:rFonts w:ascii="Arial" w:hAnsi="Arial" w:cs="Arial"/>
          <w:b/>
          <w:sz w:val="22"/>
          <w:szCs w:val="22"/>
        </w:rPr>
        <w:t>15</w:t>
      </w:r>
      <w:r w:rsidRPr="00305700">
        <w:rPr>
          <w:rFonts w:ascii="Arial" w:hAnsi="Arial" w:cs="Arial"/>
          <w:b/>
          <w:sz w:val="22"/>
          <w:szCs w:val="22"/>
        </w:rPr>
        <w:t>.</w:t>
      </w:r>
      <w:r w:rsidR="005B1E70" w:rsidRPr="00305700">
        <w:rPr>
          <w:rFonts w:ascii="Arial" w:hAnsi="Arial" w:cs="Arial"/>
          <w:b/>
          <w:sz w:val="22"/>
          <w:szCs w:val="22"/>
        </w:rPr>
        <w:t>0</w:t>
      </w:r>
      <w:r w:rsidR="00046634" w:rsidRPr="00305700">
        <w:rPr>
          <w:rFonts w:ascii="Arial" w:hAnsi="Arial" w:cs="Arial"/>
          <w:b/>
          <w:sz w:val="22"/>
          <w:szCs w:val="22"/>
        </w:rPr>
        <w:t>5</w:t>
      </w:r>
      <w:r w:rsidRPr="00305700">
        <w:rPr>
          <w:rFonts w:ascii="Arial" w:hAnsi="Arial" w:cs="Arial"/>
          <w:b/>
          <w:sz w:val="22"/>
          <w:szCs w:val="22"/>
        </w:rPr>
        <w:t>.201</w:t>
      </w:r>
      <w:r w:rsidR="00787821" w:rsidRPr="00305700">
        <w:rPr>
          <w:rFonts w:ascii="Arial" w:hAnsi="Arial" w:cs="Arial"/>
          <w:b/>
          <w:sz w:val="22"/>
          <w:szCs w:val="22"/>
        </w:rPr>
        <w:t>9</w:t>
      </w:r>
      <w:r w:rsidRPr="00305700">
        <w:rPr>
          <w:rFonts w:ascii="Arial" w:hAnsi="Arial" w:cs="Arial"/>
          <w:b/>
          <w:sz w:val="22"/>
          <w:szCs w:val="22"/>
        </w:rPr>
        <w:t xml:space="preserve"> r.</w:t>
      </w:r>
    </w:p>
    <w:p w:rsidR="00F048CC" w:rsidRPr="00305700" w:rsidRDefault="00F048CC" w:rsidP="000A5A5D">
      <w:pPr>
        <w:numPr>
          <w:ilvl w:val="0"/>
          <w:numId w:val="11"/>
        </w:numPr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  <w:u w:val="single"/>
        </w:rPr>
        <w:t xml:space="preserve">Zamawiający dopuszcza przesłanie dokumentacji zapytania ofertowego oraz informacji o wynikach zapytania, w tym poinformowanie o wyborze do </w:t>
      </w:r>
      <w:r w:rsidR="00046634" w:rsidRPr="00305700">
        <w:rPr>
          <w:rFonts w:ascii="Arial" w:hAnsi="Arial" w:cs="Arial"/>
          <w:sz w:val="22"/>
          <w:szCs w:val="22"/>
          <w:u w:val="single"/>
        </w:rPr>
        <w:t>Wykonawców</w:t>
      </w:r>
      <w:r w:rsidRPr="00305700">
        <w:rPr>
          <w:rFonts w:ascii="Arial" w:hAnsi="Arial" w:cs="Arial"/>
          <w:sz w:val="22"/>
          <w:szCs w:val="22"/>
          <w:u w:val="single"/>
        </w:rPr>
        <w:t xml:space="preserve"> za pomocą środków komunikacji elektronicznej e-mail, a </w:t>
      </w:r>
      <w:r w:rsidR="00046634" w:rsidRPr="00305700">
        <w:rPr>
          <w:rFonts w:ascii="Arial" w:hAnsi="Arial" w:cs="Arial"/>
          <w:sz w:val="22"/>
          <w:szCs w:val="22"/>
          <w:u w:val="single"/>
        </w:rPr>
        <w:t>Wykonawca</w:t>
      </w:r>
      <w:r w:rsidRPr="00305700">
        <w:rPr>
          <w:rFonts w:ascii="Arial" w:hAnsi="Arial" w:cs="Arial"/>
          <w:sz w:val="22"/>
          <w:szCs w:val="22"/>
          <w:u w:val="single"/>
        </w:rPr>
        <w:t xml:space="preserve"> w odpowiedzi potwierdzi Zamawiającemu ich otrzymanie</w:t>
      </w:r>
      <w:r w:rsidRPr="00305700">
        <w:rPr>
          <w:rFonts w:ascii="Arial" w:hAnsi="Arial" w:cs="Arial"/>
          <w:sz w:val="22"/>
          <w:szCs w:val="22"/>
        </w:rPr>
        <w:t>.</w:t>
      </w:r>
    </w:p>
    <w:p w:rsidR="00F048CC" w:rsidRPr="00305700" w:rsidRDefault="00F048C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4. Miejsce lub sposób uzyskania informacji oraz dodatkowej dokumentacji określającej szczegółowe warunki udziału w postępowaniu o udzielenie zamówienia: </w:t>
      </w:r>
      <w:r w:rsidR="006E363B" w:rsidRPr="00305700">
        <w:rPr>
          <w:rFonts w:ascii="Arial" w:hAnsi="Arial" w:cs="Arial"/>
          <w:sz w:val="22"/>
          <w:szCs w:val="22"/>
        </w:rPr>
        <w:t xml:space="preserve">Starostwo Powiatowe w Pruszczu Gdańskim, ul. Wojska Polskiego 16, pokój nr 4, tel. 58-773-12-04 Paweł </w:t>
      </w:r>
      <w:proofErr w:type="spellStart"/>
      <w:r w:rsidR="006E363B" w:rsidRPr="00305700">
        <w:rPr>
          <w:rFonts w:ascii="Arial" w:hAnsi="Arial" w:cs="Arial"/>
          <w:sz w:val="22"/>
          <w:szCs w:val="22"/>
        </w:rPr>
        <w:t>Wessalowski</w:t>
      </w:r>
      <w:proofErr w:type="spellEnd"/>
      <w:r w:rsidR="006E363B" w:rsidRPr="00305700">
        <w:rPr>
          <w:rFonts w:ascii="Arial" w:hAnsi="Arial" w:cs="Arial"/>
          <w:sz w:val="22"/>
          <w:szCs w:val="22"/>
        </w:rPr>
        <w:t xml:space="preserve">, </w:t>
      </w:r>
      <w:hyperlink r:id="rId8" w:history="1">
        <w:r w:rsidR="006E363B" w:rsidRPr="00305700">
          <w:rPr>
            <w:rStyle w:val="Hipercze"/>
            <w:rFonts w:ascii="Arial" w:hAnsi="Arial" w:cs="Arial"/>
            <w:sz w:val="22"/>
            <w:szCs w:val="22"/>
          </w:rPr>
          <w:t>informatyk@powiat-gdanski.pl</w:t>
        </w:r>
      </w:hyperlink>
    </w:p>
    <w:p w:rsidR="00FF4200" w:rsidRPr="00305700" w:rsidRDefault="00F048CC" w:rsidP="00FF4200">
      <w:pPr>
        <w:jc w:val="both"/>
        <w:rPr>
          <w:rFonts w:ascii="Arial" w:hAnsi="Arial" w:cs="Arial"/>
          <w:sz w:val="22"/>
          <w:szCs w:val="22"/>
          <w:u w:val="single"/>
        </w:rPr>
      </w:pPr>
      <w:r w:rsidRPr="00305700">
        <w:rPr>
          <w:rFonts w:ascii="Arial" w:hAnsi="Arial" w:cs="Arial"/>
          <w:sz w:val="22"/>
          <w:szCs w:val="22"/>
        </w:rPr>
        <w:t xml:space="preserve">5.  </w:t>
      </w:r>
      <w:r w:rsidRPr="00305700">
        <w:rPr>
          <w:rFonts w:ascii="Arial" w:hAnsi="Arial" w:cs="Arial"/>
          <w:sz w:val="22"/>
          <w:szCs w:val="22"/>
          <w:u w:val="single"/>
        </w:rPr>
        <w:t>Kryteria</w:t>
      </w:r>
      <w:r w:rsidR="008D2F92" w:rsidRPr="00305700">
        <w:rPr>
          <w:rFonts w:ascii="Arial" w:hAnsi="Arial" w:cs="Arial"/>
          <w:sz w:val="22"/>
          <w:szCs w:val="22"/>
          <w:u w:val="single"/>
        </w:rPr>
        <w:t xml:space="preserve"> wyboru ofert: </w:t>
      </w:r>
    </w:p>
    <w:p w:rsidR="00FF4200" w:rsidRPr="00305700" w:rsidRDefault="00FF4200" w:rsidP="006F7307">
      <w:pPr>
        <w:numPr>
          <w:ilvl w:val="0"/>
          <w:numId w:val="111"/>
        </w:numPr>
        <w:tabs>
          <w:tab w:val="num" w:pos="330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305700">
        <w:rPr>
          <w:rFonts w:ascii="Arial" w:hAnsi="Arial" w:cs="Arial"/>
          <w:noProof/>
          <w:sz w:val="22"/>
          <w:szCs w:val="22"/>
        </w:rPr>
        <w:t xml:space="preserve">Zamawiający oceni i porówna jedynie te oferty, które nie zostaną odrzucone przez Zamawiającego. </w:t>
      </w:r>
    </w:p>
    <w:p w:rsidR="00FF4200" w:rsidRPr="00305700" w:rsidRDefault="00FF4200" w:rsidP="00FF4200">
      <w:pPr>
        <w:widowControl/>
        <w:numPr>
          <w:ilvl w:val="0"/>
          <w:numId w:val="111"/>
        </w:numPr>
        <w:tabs>
          <w:tab w:val="left" w:pos="284"/>
        </w:tabs>
        <w:suppressAutoHyphens w:val="0"/>
        <w:autoSpaceDE/>
        <w:spacing w:line="276" w:lineRule="auto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bookmarkStart w:id="0" w:name="_Toc504465407"/>
      <w:r w:rsidRPr="00305700">
        <w:rPr>
          <w:rFonts w:ascii="Arial" w:hAnsi="Arial" w:cs="Arial"/>
          <w:noProof/>
          <w:sz w:val="22"/>
          <w:szCs w:val="22"/>
        </w:rPr>
        <w:t>Oferty zostaną ocenione przez Zamawiającego w oparciu o następujące kryteria i ich znaczenie:</w:t>
      </w:r>
    </w:p>
    <w:p w:rsidR="00FF4200" w:rsidRPr="00305700" w:rsidRDefault="00FF4200" w:rsidP="00FF4200">
      <w:pPr>
        <w:tabs>
          <w:tab w:val="left" w:pos="284"/>
        </w:tabs>
        <w:suppressAutoHyphens w:val="0"/>
        <w:ind w:left="426"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W w:w="8363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3260"/>
        <w:gridCol w:w="2835"/>
      </w:tblGrid>
      <w:tr w:rsidR="00FF4200" w:rsidRPr="00305700" w:rsidTr="00293524">
        <w:tc>
          <w:tcPr>
            <w:tcW w:w="2268" w:type="dxa"/>
            <w:vAlign w:val="center"/>
          </w:tcPr>
          <w:p w:rsidR="00FF4200" w:rsidRPr="00305700" w:rsidRDefault="00FF4200" w:rsidP="0029352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Kryterium</w:t>
            </w:r>
          </w:p>
        </w:tc>
        <w:tc>
          <w:tcPr>
            <w:tcW w:w="3260" w:type="dxa"/>
            <w:vAlign w:val="center"/>
          </w:tcPr>
          <w:p w:rsidR="00FF4200" w:rsidRPr="00305700" w:rsidRDefault="00FF4200" w:rsidP="0029352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Znaczenie procentowe kryterium</w:t>
            </w:r>
          </w:p>
        </w:tc>
        <w:tc>
          <w:tcPr>
            <w:tcW w:w="2835" w:type="dxa"/>
            <w:vAlign w:val="center"/>
          </w:tcPr>
          <w:p w:rsidR="00FF4200" w:rsidRPr="00305700" w:rsidRDefault="00FF4200" w:rsidP="0029352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Maksymalna ilość punktów jakie może otrzymać oferta</w:t>
            </w:r>
          </w:p>
          <w:p w:rsidR="00FF4200" w:rsidRPr="00305700" w:rsidRDefault="00FF4200" w:rsidP="00293524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za dane kryterium</w:t>
            </w:r>
          </w:p>
        </w:tc>
      </w:tr>
      <w:tr w:rsidR="00FF4200" w:rsidRPr="00305700" w:rsidTr="00293524">
        <w:tc>
          <w:tcPr>
            <w:tcW w:w="2268" w:type="dxa"/>
          </w:tcPr>
          <w:p w:rsidR="00FF4200" w:rsidRPr="00305700" w:rsidRDefault="00FF4200" w:rsidP="00293524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Cena (C)</w:t>
            </w:r>
          </w:p>
        </w:tc>
        <w:tc>
          <w:tcPr>
            <w:tcW w:w="3260" w:type="dxa"/>
            <w:vAlign w:val="center"/>
          </w:tcPr>
          <w:p w:rsidR="00FF4200" w:rsidRPr="00305700" w:rsidRDefault="00FF4200" w:rsidP="00293524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b/>
                <w:noProof/>
                <w:sz w:val="22"/>
                <w:szCs w:val="22"/>
              </w:rPr>
              <w:t>60%</w:t>
            </w:r>
          </w:p>
        </w:tc>
        <w:tc>
          <w:tcPr>
            <w:tcW w:w="2835" w:type="dxa"/>
            <w:vAlign w:val="center"/>
          </w:tcPr>
          <w:p w:rsidR="00FF4200" w:rsidRPr="00305700" w:rsidRDefault="00FF4200" w:rsidP="00293524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b/>
                <w:noProof/>
                <w:sz w:val="22"/>
                <w:szCs w:val="22"/>
              </w:rPr>
              <w:t>60 punktów</w:t>
            </w:r>
          </w:p>
        </w:tc>
      </w:tr>
      <w:tr w:rsidR="00FF4200" w:rsidRPr="00305700" w:rsidTr="00293524">
        <w:tc>
          <w:tcPr>
            <w:tcW w:w="2268" w:type="dxa"/>
          </w:tcPr>
          <w:p w:rsidR="00FF4200" w:rsidRPr="00305700" w:rsidRDefault="00305700" w:rsidP="00305700">
            <w:pPr>
              <w:numPr>
                <w:ilvl w:val="12"/>
                <w:numId w:val="0"/>
              </w:numPr>
              <w:tabs>
                <w:tab w:val="left" w:pos="284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Czas trwania gwarancji</w:t>
            </w:r>
          </w:p>
        </w:tc>
        <w:tc>
          <w:tcPr>
            <w:tcW w:w="3260" w:type="dxa"/>
            <w:vAlign w:val="center"/>
          </w:tcPr>
          <w:p w:rsidR="00FF4200" w:rsidRPr="00305700" w:rsidRDefault="00FF4200" w:rsidP="00293524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b/>
                <w:noProof/>
                <w:sz w:val="22"/>
                <w:szCs w:val="22"/>
              </w:rPr>
              <w:t>40%</w:t>
            </w:r>
          </w:p>
        </w:tc>
        <w:tc>
          <w:tcPr>
            <w:tcW w:w="2835" w:type="dxa"/>
            <w:vAlign w:val="center"/>
          </w:tcPr>
          <w:p w:rsidR="00FF4200" w:rsidRPr="00305700" w:rsidRDefault="00FF4200" w:rsidP="00293524">
            <w:pPr>
              <w:numPr>
                <w:ilvl w:val="12"/>
                <w:numId w:val="0"/>
              </w:numPr>
              <w:tabs>
                <w:tab w:val="left" w:pos="284"/>
              </w:tabs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b/>
                <w:noProof/>
                <w:sz w:val="22"/>
                <w:szCs w:val="22"/>
              </w:rPr>
              <w:t>40 punktów</w:t>
            </w:r>
          </w:p>
        </w:tc>
      </w:tr>
    </w:tbl>
    <w:p w:rsidR="00FF4200" w:rsidRPr="00305700" w:rsidRDefault="00FF4200" w:rsidP="00FF4200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</w:rPr>
      </w:pPr>
    </w:p>
    <w:p w:rsidR="00FF4200" w:rsidRPr="00305700" w:rsidRDefault="00FF4200" w:rsidP="00FF4200">
      <w:pPr>
        <w:widowControl/>
        <w:numPr>
          <w:ilvl w:val="0"/>
          <w:numId w:val="111"/>
        </w:numPr>
        <w:tabs>
          <w:tab w:val="left" w:pos="284"/>
        </w:tabs>
        <w:suppressAutoHyphens w:val="0"/>
        <w:autoSpaceDE/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lastRenderedPageBreak/>
        <w:t>Zasady oceny kryterium "Cena" (C).</w:t>
      </w:r>
    </w:p>
    <w:p w:rsidR="00FF4200" w:rsidRPr="00305700" w:rsidRDefault="00FF4200" w:rsidP="00FF4200">
      <w:pPr>
        <w:pStyle w:val="Tekstpodstawowy21"/>
        <w:tabs>
          <w:tab w:val="left" w:pos="709"/>
        </w:tabs>
        <w:spacing w:line="276" w:lineRule="auto"/>
        <w:ind w:left="709"/>
        <w:rPr>
          <w:rFonts w:ascii="Arial" w:hAnsi="Arial" w:cs="Arial"/>
          <w:noProof/>
          <w:sz w:val="22"/>
          <w:szCs w:val="22"/>
        </w:rPr>
      </w:pPr>
      <w:r w:rsidRPr="00305700">
        <w:rPr>
          <w:rFonts w:ascii="Arial" w:hAnsi="Arial" w:cs="Arial"/>
          <w:noProof/>
          <w:sz w:val="22"/>
          <w:szCs w:val="22"/>
        </w:rPr>
        <w:t>W przypadku kryterium "Cena" oferta otrzyma zaokrągloną do dwóch miejsc po przecinku ilość punktów wynikającą z działania:</w:t>
      </w:r>
    </w:p>
    <w:p w:rsidR="00FF4200" w:rsidRPr="00305700" w:rsidRDefault="00FF4200" w:rsidP="00FF4200">
      <w:pPr>
        <w:pStyle w:val="Tekstpodstawowy21"/>
        <w:spacing w:line="276" w:lineRule="auto"/>
        <w:ind w:left="709"/>
        <w:rPr>
          <w:rFonts w:ascii="Arial" w:hAnsi="Arial" w:cs="Arial"/>
          <w:noProof/>
          <w:sz w:val="22"/>
          <w:szCs w:val="22"/>
        </w:rPr>
      </w:pPr>
      <w:r w:rsidRPr="00305700">
        <w:rPr>
          <w:rFonts w:ascii="Arial" w:hAnsi="Arial" w:cs="Arial"/>
          <w:noProof/>
          <w:sz w:val="22"/>
          <w:szCs w:val="22"/>
        </w:rPr>
        <w:t>gdzie:</w:t>
      </w:r>
    </w:p>
    <w:p w:rsidR="00F3787E" w:rsidRDefault="00D73088" w:rsidP="00FF4200">
      <w:pPr>
        <w:pStyle w:val="Tekstpodstawowy21"/>
        <w:spacing w:line="276" w:lineRule="auto"/>
        <w:ind w:left="709"/>
        <w:rPr>
          <w:rFonts w:ascii="Arial" w:hAnsi="Arial" w:cs="Arial"/>
          <w:noProof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C</m:t>
              </m:r>
            </m:e>
          </m:d>
          <m:r>
            <w:rPr>
              <w:rFonts w:ascii="Cambria Math" w:eastAsia="Calibri" w:hAnsi="Arial" w:cs="Arial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="Calibri" w:hAnsi="Arial" w:cs="Arial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i</m:t>
                  </m:r>
                </m:sub>
              </m:sSub>
            </m:den>
          </m:f>
          <m:r>
            <w:rPr>
              <w:rFonts w:ascii="Arial" w:hAnsi="Arial" w:cs="Arial"/>
              <w:sz w:val="22"/>
              <w:szCs w:val="22"/>
            </w:rPr>
            <m:t>∙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Max(C)</m:t>
          </m:r>
        </m:oMath>
      </m:oMathPara>
    </w:p>
    <w:p w:rsidR="00FF4200" w:rsidRPr="00305700" w:rsidRDefault="00FF4200" w:rsidP="00FF4200">
      <w:pPr>
        <w:pStyle w:val="Tekstpodstawowy21"/>
        <w:spacing w:line="276" w:lineRule="auto"/>
        <w:ind w:left="709"/>
        <w:rPr>
          <w:rFonts w:ascii="Arial" w:hAnsi="Arial" w:cs="Arial"/>
          <w:noProof/>
          <w:sz w:val="22"/>
          <w:szCs w:val="22"/>
        </w:rPr>
      </w:pPr>
    </w:p>
    <w:tbl>
      <w:tblPr>
        <w:tblW w:w="871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1"/>
        <w:gridCol w:w="7512"/>
      </w:tblGrid>
      <w:tr w:rsidR="00FF4200" w:rsidRPr="00305700" w:rsidTr="00293524">
        <w:tc>
          <w:tcPr>
            <w:tcW w:w="1201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305700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i</w:t>
            </w: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(C)</w:t>
            </w:r>
          </w:p>
        </w:tc>
        <w:tc>
          <w:tcPr>
            <w:tcW w:w="7512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ilość punktów jakie otrzyma oferta "i" za kryterium "Cena";</w:t>
            </w:r>
          </w:p>
        </w:tc>
      </w:tr>
      <w:tr w:rsidR="00FF4200" w:rsidRPr="00305700" w:rsidTr="00293524">
        <w:tc>
          <w:tcPr>
            <w:tcW w:w="1201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Pr="00305700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7512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najniższa cena spośród wszystkich ważnych i nieodrzuconych ofert;</w:t>
            </w:r>
          </w:p>
        </w:tc>
      </w:tr>
      <w:tr w:rsidR="00FF4200" w:rsidRPr="00305700" w:rsidTr="00293524">
        <w:tc>
          <w:tcPr>
            <w:tcW w:w="1201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Pr="00305700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i</w:t>
            </w:r>
          </w:p>
        </w:tc>
        <w:tc>
          <w:tcPr>
            <w:tcW w:w="7512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  <w:lang w:val="it-IT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  <w:lang w:val="it-IT"/>
              </w:rPr>
              <w:t>cena oferty "i";</w:t>
            </w:r>
          </w:p>
        </w:tc>
      </w:tr>
      <w:tr w:rsidR="00FF4200" w:rsidRPr="00305700" w:rsidTr="00293524">
        <w:tc>
          <w:tcPr>
            <w:tcW w:w="1201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Max (C)</w:t>
            </w:r>
          </w:p>
        </w:tc>
        <w:tc>
          <w:tcPr>
            <w:tcW w:w="7512" w:type="dxa"/>
          </w:tcPr>
          <w:p w:rsidR="00FF4200" w:rsidRPr="00305700" w:rsidRDefault="00FF4200" w:rsidP="0029352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305700">
              <w:rPr>
                <w:rFonts w:ascii="Arial" w:hAnsi="Arial" w:cs="Arial"/>
                <w:noProof/>
                <w:sz w:val="22"/>
                <w:szCs w:val="22"/>
              </w:rPr>
              <w:t>maksymalna ilość punktów jakie może otrzymać oferta za kryterium "Cena".</w:t>
            </w:r>
          </w:p>
        </w:tc>
      </w:tr>
    </w:tbl>
    <w:p w:rsidR="00FF4200" w:rsidRPr="00305700" w:rsidRDefault="00FF4200" w:rsidP="00FF4200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p w:rsidR="00FF4200" w:rsidRPr="00305700" w:rsidRDefault="00FF4200" w:rsidP="00FF4200">
      <w:pPr>
        <w:ind w:left="425"/>
        <w:jc w:val="both"/>
        <w:rPr>
          <w:rFonts w:ascii="Arial" w:hAnsi="Arial" w:cs="Arial"/>
          <w:sz w:val="22"/>
          <w:szCs w:val="22"/>
          <w:lang w:eastAsia="pl-PL"/>
        </w:rPr>
      </w:pPr>
      <w:r w:rsidRPr="00305700">
        <w:rPr>
          <w:rFonts w:ascii="Arial" w:hAnsi="Arial" w:cs="Arial"/>
          <w:sz w:val="22"/>
          <w:szCs w:val="22"/>
          <w:lang w:eastAsia="pl-PL"/>
        </w:rPr>
        <w:t xml:space="preserve">Cena określona w ofercie powinna obejmować wszystkie koszty związane z realizacją przedmiotu zamówienia oraz powinna uwzględniać ewentualne rabaty. Płatność na rzecz Wykonawcy będzie realizowana przelewem (na konto wskazane na fakturze) na podstawie faktury wystawionej przez Wykonawcę  po poprawnym zrealizowaniu zamówienia w terminie 30 dni od wpływu do Zamawiającego prawidłowo wystawionej faktury. </w:t>
      </w:r>
    </w:p>
    <w:p w:rsidR="00FF4200" w:rsidRPr="00305700" w:rsidRDefault="00FF4200" w:rsidP="00FF4200">
      <w:pPr>
        <w:ind w:left="425"/>
        <w:jc w:val="both"/>
        <w:rPr>
          <w:rFonts w:ascii="Arial" w:hAnsi="Arial" w:cs="Arial"/>
          <w:sz w:val="22"/>
          <w:szCs w:val="22"/>
          <w:lang w:eastAsia="pl-PL"/>
        </w:rPr>
      </w:pPr>
      <w:r w:rsidRPr="00305700">
        <w:rPr>
          <w:rFonts w:ascii="Arial" w:hAnsi="Arial" w:cs="Arial"/>
          <w:sz w:val="22"/>
          <w:szCs w:val="22"/>
          <w:lang w:eastAsia="pl-PL"/>
        </w:rPr>
        <w:t>Zamawiający nie przewiduje możliwości udzielenia zaliczek na poczet wykonania zamówienia.</w:t>
      </w:r>
    </w:p>
    <w:p w:rsidR="00FF4200" w:rsidRPr="00305700" w:rsidRDefault="00FF4200" w:rsidP="00FF4200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</w:p>
    <w:bookmarkEnd w:id="0"/>
    <w:p w:rsidR="00FF4200" w:rsidRPr="00305700" w:rsidRDefault="00FF4200" w:rsidP="00FF4200">
      <w:pPr>
        <w:widowControl/>
        <w:numPr>
          <w:ilvl w:val="0"/>
          <w:numId w:val="111"/>
        </w:numPr>
        <w:suppressAutoHyphens w:val="0"/>
        <w:autoSpaceDE/>
        <w:spacing w:after="200" w:line="276" w:lineRule="auto"/>
        <w:ind w:left="785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Zasady oceny kryterium</w:t>
      </w:r>
      <w:r w:rsidR="003F011A">
        <w:rPr>
          <w:rFonts w:ascii="Arial" w:hAnsi="Arial" w:cs="Arial"/>
          <w:sz w:val="22"/>
          <w:szCs w:val="22"/>
        </w:rPr>
        <w:t>:</w:t>
      </w:r>
      <w:r w:rsidRPr="00305700">
        <w:rPr>
          <w:rFonts w:ascii="Arial" w:hAnsi="Arial" w:cs="Arial"/>
          <w:sz w:val="22"/>
          <w:szCs w:val="22"/>
        </w:rPr>
        <w:t xml:space="preserve"> </w:t>
      </w:r>
      <w:r w:rsidR="003F011A">
        <w:rPr>
          <w:rFonts w:ascii="Arial" w:hAnsi="Arial" w:cs="Arial"/>
          <w:sz w:val="22"/>
          <w:szCs w:val="22"/>
        </w:rPr>
        <w:t>czas trwania gwarancji</w:t>
      </w:r>
    </w:p>
    <w:p w:rsidR="003F011A" w:rsidRPr="003F011A" w:rsidRDefault="003F011A" w:rsidP="003F011A">
      <w:pPr>
        <w:autoSpaceDE/>
        <w:ind w:left="720"/>
        <w:jc w:val="both"/>
        <w:rPr>
          <w:rFonts w:ascii="Arial" w:hAnsi="Arial" w:cs="Arial"/>
          <w:b/>
          <w:sz w:val="22"/>
          <w:szCs w:val="22"/>
        </w:rPr>
      </w:pPr>
      <w:r w:rsidRPr="003F011A">
        <w:rPr>
          <w:rFonts w:ascii="Arial" w:hAnsi="Arial" w:cs="Arial"/>
          <w:b/>
          <w:sz w:val="22"/>
          <w:szCs w:val="22"/>
        </w:rPr>
        <w:t>Okres trwania gwarancji – 2 lata</w:t>
      </w:r>
      <w:r w:rsidRPr="003F011A">
        <w:rPr>
          <w:rFonts w:ascii="Arial" w:hAnsi="Arial" w:cs="Arial"/>
          <w:sz w:val="22"/>
          <w:szCs w:val="22"/>
        </w:rPr>
        <w:t xml:space="preserve"> od dnia podpisania bezusterkowego protokołu końcowego odbioru dostawy – </w:t>
      </w:r>
      <w:r w:rsidRPr="003F011A">
        <w:rPr>
          <w:rFonts w:ascii="Arial" w:hAnsi="Arial" w:cs="Arial"/>
          <w:b/>
          <w:sz w:val="22"/>
          <w:szCs w:val="22"/>
        </w:rPr>
        <w:t>0 punktów</w:t>
      </w:r>
      <w:r w:rsidRPr="003F011A">
        <w:rPr>
          <w:rFonts w:ascii="Arial" w:hAnsi="Arial" w:cs="Arial"/>
          <w:sz w:val="22"/>
          <w:szCs w:val="22"/>
        </w:rPr>
        <w:t>,</w:t>
      </w:r>
    </w:p>
    <w:p w:rsidR="003F011A" w:rsidRPr="003F011A" w:rsidRDefault="003F011A" w:rsidP="003F011A">
      <w:pPr>
        <w:autoSpaceDE/>
        <w:ind w:left="720"/>
        <w:jc w:val="both"/>
        <w:rPr>
          <w:rFonts w:ascii="Arial" w:hAnsi="Arial" w:cs="Arial"/>
          <w:b/>
          <w:sz w:val="22"/>
          <w:szCs w:val="22"/>
        </w:rPr>
      </w:pPr>
      <w:r w:rsidRPr="003F011A">
        <w:rPr>
          <w:rFonts w:ascii="Arial" w:hAnsi="Arial" w:cs="Arial"/>
          <w:b/>
          <w:sz w:val="22"/>
          <w:szCs w:val="22"/>
        </w:rPr>
        <w:t xml:space="preserve">Okres trwania gwarancji – 3 lata </w:t>
      </w:r>
      <w:r w:rsidRPr="003F011A">
        <w:rPr>
          <w:rFonts w:ascii="Arial" w:hAnsi="Arial" w:cs="Arial"/>
          <w:sz w:val="22"/>
          <w:szCs w:val="22"/>
        </w:rPr>
        <w:t xml:space="preserve">od dnia podpisania bezusterkowego protokołu końcowego odbioru dostawy – </w:t>
      </w:r>
      <w:r w:rsidRPr="003F011A">
        <w:rPr>
          <w:rFonts w:ascii="Arial" w:hAnsi="Arial" w:cs="Arial"/>
          <w:b/>
          <w:sz w:val="22"/>
          <w:szCs w:val="22"/>
        </w:rPr>
        <w:t>20 punktów</w:t>
      </w:r>
      <w:r w:rsidRPr="003F011A">
        <w:rPr>
          <w:rFonts w:ascii="Arial" w:hAnsi="Arial" w:cs="Arial"/>
          <w:sz w:val="22"/>
          <w:szCs w:val="22"/>
        </w:rPr>
        <w:t>,</w:t>
      </w:r>
    </w:p>
    <w:p w:rsidR="003F011A" w:rsidRPr="003F011A" w:rsidRDefault="003F011A" w:rsidP="003F011A">
      <w:pPr>
        <w:autoSpaceDE/>
        <w:ind w:left="708"/>
        <w:jc w:val="both"/>
        <w:rPr>
          <w:rFonts w:ascii="Arial" w:hAnsi="Arial" w:cs="Arial"/>
          <w:b/>
          <w:sz w:val="22"/>
          <w:szCs w:val="22"/>
        </w:rPr>
      </w:pPr>
      <w:r w:rsidRPr="003F011A">
        <w:rPr>
          <w:rFonts w:ascii="Arial" w:hAnsi="Arial" w:cs="Arial"/>
          <w:b/>
          <w:sz w:val="22"/>
          <w:szCs w:val="22"/>
        </w:rPr>
        <w:t xml:space="preserve">Okres trwania gwarancji – 4 lata </w:t>
      </w:r>
      <w:r w:rsidRPr="003F011A">
        <w:rPr>
          <w:rFonts w:ascii="Arial" w:hAnsi="Arial" w:cs="Arial"/>
          <w:sz w:val="22"/>
          <w:szCs w:val="22"/>
        </w:rPr>
        <w:t xml:space="preserve">od dnia podpisania bezusterkowego protokołu końcowego odbioru dostawy – </w:t>
      </w:r>
      <w:r w:rsidRPr="003F011A">
        <w:rPr>
          <w:rFonts w:ascii="Arial" w:hAnsi="Arial" w:cs="Arial"/>
          <w:b/>
          <w:sz w:val="22"/>
          <w:szCs w:val="22"/>
        </w:rPr>
        <w:t>40 punktów</w:t>
      </w:r>
      <w:r w:rsidRPr="003F011A">
        <w:rPr>
          <w:rFonts w:ascii="Arial" w:hAnsi="Arial" w:cs="Arial"/>
          <w:sz w:val="22"/>
          <w:szCs w:val="22"/>
        </w:rPr>
        <w:t>.</w:t>
      </w:r>
    </w:p>
    <w:p w:rsidR="003F011A" w:rsidRPr="003F011A" w:rsidRDefault="003F011A" w:rsidP="003F011A">
      <w:pPr>
        <w:widowControl/>
        <w:suppressAutoHyphens w:val="0"/>
        <w:autoSpaceDE/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FF4200" w:rsidRPr="00305700" w:rsidRDefault="00FF4200" w:rsidP="00FF4200">
      <w:pPr>
        <w:pStyle w:val="Akapitzlist"/>
        <w:widowControl/>
        <w:numPr>
          <w:ilvl w:val="0"/>
          <w:numId w:val="111"/>
        </w:numPr>
        <w:suppressAutoHyphens w:val="0"/>
        <w:autoSpaceDE/>
        <w:spacing w:line="276" w:lineRule="auto"/>
        <w:ind w:left="785"/>
        <w:rPr>
          <w:rFonts w:ascii="Arial" w:hAnsi="Arial" w:cs="Arial"/>
          <w:noProof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Ostateczna ocena punktowa oferty.</w:t>
      </w:r>
    </w:p>
    <w:p w:rsidR="00FF4200" w:rsidRPr="00305700" w:rsidRDefault="00FF4200" w:rsidP="00FF4200">
      <w:pPr>
        <w:tabs>
          <w:tab w:val="left" w:pos="284"/>
        </w:tabs>
        <w:ind w:left="284"/>
        <w:rPr>
          <w:rFonts w:ascii="Arial" w:hAnsi="Arial" w:cs="Arial"/>
          <w:noProof/>
          <w:sz w:val="22"/>
          <w:szCs w:val="22"/>
        </w:rPr>
      </w:pPr>
      <w:r w:rsidRPr="00305700">
        <w:rPr>
          <w:rFonts w:ascii="Arial" w:hAnsi="Arial" w:cs="Arial"/>
          <w:noProof/>
          <w:sz w:val="22"/>
          <w:szCs w:val="22"/>
        </w:rPr>
        <w:tab/>
        <w:t>Ocena punktowa oferty będzie zaokrągloną do dwóch miejsc po przecinku.</w:t>
      </w:r>
    </w:p>
    <w:p w:rsidR="00FF4200" w:rsidRPr="00305700" w:rsidRDefault="00FF4200" w:rsidP="00FF4200">
      <w:pPr>
        <w:pStyle w:val="Tekstpodstawowy"/>
        <w:widowControl/>
        <w:numPr>
          <w:ilvl w:val="0"/>
          <w:numId w:val="10"/>
        </w:numPr>
        <w:tabs>
          <w:tab w:val="left" w:pos="284"/>
        </w:tabs>
        <w:suppressAutoHyphens w:val="0"/>
        <w:autoSpaceDE/>
        <w:spacing w:after="0" w:line="276" w:lineRule="auto"/>
        <w:ind w:left="785" w:right="18" w:hanging="360"/>
        <w:jc w:val="both"/>
        <w:rPr>
          <w:rFonts w:ascii="Arial" w:hAnsi="Arial" w:cs="Arial"/>
          <w:iCs/>
          <w:noProof/>
          <w:sz w:val="22"/>
          <w:szCs w:val="22"/>
        </w:rPr>
      </w:pPr>
      <w:r w:rsidRPr="00305700">
        <w:rPr>
          <w:rFonts w:ascii="Arial" w:hAnsi="Arial" w:cs="Arial"/>
          <w:iCs/>
          <w:noProof/>
          <w:sz w:val="22"/>
          <w:szCs w:val="22"/>
        </w:rPr>
        <w:t xml:space="preserve">Zamawiający udzieli niniejszego zamówienia temu Wykonawcy, który uzyska najwyższą liczbę punktów w ostatecznej ocenie. </w:t>
      </w:r>
    </w:p>
    <w:p w:rsidR="00FF4200" w:rsidRPr="00305700" w:rsidRDefault="00FF4200" w:rsidP="00FF4200">
      <w:pPr>
        <w:widowControl/>
        <w:numPr>
          <w:ilvl w:val="0"/>
          <w:numId w:val="10"/>
        </w:numPr>
        <w:autoSpaceDE/>
        <w:spacing w:line="276" w:lineRule="auto"/>
        <w:ind w:left="785" w:hanging="360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  <w:lang w:eastAsia="pl-PL"/>
        </w:rPr>
        <w:t>Za najkorzystniejszą zostanie uznana oferta, nie podlegająca odrzuceniu, która po zsumowaniu punktów przyznanych w poszczególnych pod-kryteriach otrzyma największą liczbę punktów. Jeżeli nie można wybrać oferty najkorzystniejszej z uwagi na to, że dwie lub więcej ofert przedstawia taki sam bilans ceny i innych kryteriów oceny ofert, Zamawiający spośród tych ofert wybiera ofertę z ceną niższą.</w:t>
      </w:r>
    </w:p>
    <w:p w:rsidR="00FF4200" w:rsidRPr="00305700" w:rsidRDefault="00FF4200" w:rsidP="00FF4200">
      <w:pPr>
        <w:widowControl/>
        <w:numPr>
          <w:ilvl w:val="0"/>
          <w:numId w:val="10"/>
        </w:numPr>
        <w:autoSpaceDE/>
        <w:spacing w:after="120" w:line="276" w:lineRule="auto"/>
        <w:ind w:left="785" w:hanging="360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Przed zawarciem umowy Zamawiający może prowadzić dodatkowe negocjacje z Wykonawcą, którego oferta została uznana za najkorzystniejszą lub z dwoma Wykonawcami, których oferty zostały ocenione najwyżej, w szczególności jeśli oferty przekroczą kwoty, które Zamawiający zamierza przeznaczyć na realizację zamówienia lub zaproponowane ceny w rażący sposób odbiegają od cen rynkowych. Jeżeli najniższa złożona oferta przekracza cenę zakontraktowaną w budżecie, Zamawiający przeprowadzi ze wszystkimi Oferentami negocjacje. Jeśli w wyniku negocjacji dojdzie do zmiany treści ofert, Wykonawca zobowiązany jest złożyć ofertę ostateczną w terminie 2 dni od dnia zakończenia negocjacji. </w:t>
      </w:r>
    </w:p>
    <w:p w:rsidR="00FF4200" w:rsidRPr="00305700" w:rsidRDefault="00FF4200">
      <w:pPr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 w:rsidP="00046634">
      <w:pPr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305700">
        <w:rPr>
          <w:rFonts w:ascii="Arial" w:hAnsi="Arial" w:cs="Arial"/>
          <w:sz w:val="22"/>
          <w:szCs w:val="22"/>
        </w:rPr>
        <w:lastRenderedPageBreak/>
        <w:t>6. Wykaz oświadczeń i dokumentów niezbędnych do potwierdzenia spełnienia warunków udziału w postępowaniu: aktualny odpis z właściwego rejestru wystawiony nie wcześniej niż 6 miesięcy przed upływem terminu składania ofert albo wydruk z Centralnej Ewidencji i Informacji o Działalności Gospodarczej Rzeczpospolitej Polskiej wygenerowany nie wcześniej niż 6 miesięcy przed terminem składania ofert.</w:t>
      </w:r>
    </w:p>
    <w:p w:rsidR="00DA5835" w:rsidRDefault="00DA5835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048CC" w:rsidRPr="00305700" w:rsidRDefault="00F048CC">
      <w:pPr>
        <w:jc w:val="both"/>
        <w:rPr>
          <w:rFonts w:ascii="Arial" w:hAnsi="Arial" w:cs="Arial"/>
          <w:sz w:val="22"/>
          <w:szCs w:val="22"/>
        </w:rPr>
      </w:pPr>
      <w:r w:rsidRPr="00C15107">
        <w:rPr>
          <w:rFonts w:ascii="Arial" w:hAnsi="Arial" w:cs="Arial"/>
          <w:sz w:val="22"/>
          <w:szCs w:val="22"/>
        </w:rPr>
        <w:t xml:space="preserve">7. </w:t>
      </w:r>
      <w:r w:rsidRPr="00305700">
        <w:rPr>
          <w:rFonts w:ascii="Arial" w:hAnsi="Arial" w:cs="Arial"/>
          <w:sz w:val="22"/>
          <w:szCs w:val="22"/>
          <w:u w:val="single"/>
        </w:rPr>
        <w:t xml:space="preserve">Zamawiający </w:t>
      </w:r>
      <w:r w:rsidR="006A54EB" w:rsidRPr="00305700">
        <w:rPr>
          <w:rFonts w:ascii="Arial" w:hAnsi="Arial" w:cs="Arial"/>
          <w:sz w:val="22"/>
          <w:szCs w:val="22"/>
          <w:u w:val="single"/>
        </w:rPr>
        <w:t xml:space="preserve">nie </w:t>
      </w:r>
      <w:r w:rsidRPr="00305700">
        <w:rPr>
          <w:rFonts w:ascii="Arial" w:hAnsi="Arial" w:cs="Arial"/>
          <w:sz w:val="22"/>
          <w:szCs w:val="22"/>
          <w:u w:val="single"/>
        </w:rPr>
        <w:t>dopusz</w:t>
      </w:r>
      <w:r w:rsidR="006A54EB" w:rsidRPr="00305700">
        <w:rPr>
          <w:rFonts w:ascii="Arial" w:hAnsi="Arial" w:cs="Arial"/>
          <w:sz w:val="22"/>
          <w:szCs w:val="22"/>
          <w:u w:val="single"/>
        </w:rPr>
        <w:t>cza składania ofert częściowych.</w:t>
      </w:r>
    </w:p>
    <w:p w:rsidR="006F7307" w:rsidRDefault="006F730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048CC" w:rsidRDefault="00F048C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8. Z </w:t>
      </w:r>
      <w:r w:rsidR="00046634" w:rsidRPr="00305700">
        <w:rPr>
          <w:rFonts w:ascii="Arial" w:hAnsi="Arial" w:cs="Arial"/>
          <w:sz w:val="22"/>
          <w:szCs w:val="22"/>
        </w:rPr>
        <w:t>Wykonawcą</w:t>
      </w:r>
      <w:r w:rsidRPr="00305700">
        <w:rPr>
          <w:rFonts w:ascii="Arial" w:hAnsi="Arial" w:cs="Arial"/>
          <w:sz w:val="22"/>
          <w:szCs w:val="22"/>
        </w:rPr>
        <w:t>, którego oferta zostanie wybrana, Zamawiający podpisze umowę na warunkach określonych we wzorze umowy, stanowiącym załącznik do niniejszego zapytania ofertowego.</w:t>
      </w:r>
    </w:p>
    <w:p w:rsidR="003F011A" w:rsidRPr="00305700" w:rsidRDefault="003F011A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9. Wymagania dotyczące zabezpieczenia należytego wykonania umowy, sposobu oraz formy jego wniesienia (jeżeli jest wymagany): nie wymagane</w:t>
      </w:r>
    </w:p>
    <w:p w:rsidR="006F7307" w:rsidRDefault="006F7307">
      <w:pPr>
        <w:jc w:val="both"/>
        <w:rPr>
          <w:rFonts w:ascii="Arial" w:hAnsi="Arial" w:cs="Arial"/>
          <w:sz w:val="22"/>
          <w:szCs w:val="22"/>
        </w:rPr>
      </w:pPr>
    </w:p>
    <w:p w:rsidR="006A54EB" w:rsidRPr="00305700" w:rsidRDefault="00F048CC">
      <w:pPr>
        <w:jc w:val="both"/>
        <w:rPr>
          <w:rFonts w:ascii="Arial" w:hAnsi="Arial" w:cs="Arial"/>
          <w:sz w:val="22"/>
          <w:szCs w:val="22"/>
          <w:u w:val="single"/>
        </w:rPr>
      </w:pPr>
      <w:r w:rsidRPr="00305700">
        <w:rPr>
          <w:rFonts w:ascii="Arial" w:hAnsi="Arial" w:cs="Arial"/>
          <w:sz w:val="22"/>
          <w:szCs w:val="22"/>
        </w:rPr>
        <w:t xml:space="preserve">10. </w:t>
      </w:r>
      <w:r w:rsidRPr="00305700">
        <w:rPr>
          <w:rFonts w:ascii="Arial" w:hAnsi="Arial" w:cs="Arial"/>
          <w:sz w:val="22"/>
          <w:szCs w:val="22"/>
          <w:u w:val="single"/>
        </w:rPr>
        <w:t xml:space="preserve">Warunki gwarancji: według </w:t>
      </w:r>
      <w:r w:rsidR="00046634" w:rsidRPr="00305700">
        <w:rPr>
          <w:rFonts w:ascii="Arial" w:hAnsi="Arial" w:cs="Arial"/>
          <w:sz w:val="22"/>
          <w:szCs w:val="22"/>
          <w:u w:val="single"/>
        </w:rPr>
        <w:t xml:space="preserve">oferty Wykonawcy </w:t>
      </w:r>
    </w:p>
    <w:p w:rsidR="006F7307" w:rsidRDefault="006F7307">
      <w:pPr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11. Sposób przygotowania oferty:</w:t>
      </w:r>
    </w:p>
    <w:p w:rsidR="00F03E7E" w:rsidRDefault="00F03E7E" w:rsidP="000A5A5D">
      <w:pPr>
        <w:numPr>
          <w:ilvl w:val="0"/>
          <w:numId w:val="14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046634" w:rsidP="000A5A5D">
      <w:pPr>
        <w:numPr>
          <w:ilvl w:val="0"/>
          <w:numId w:val="14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Wykonawca</w:t>
      </w:r>
      <w:r w:rsidR="00F048CC" w:rsidRPr="00305700">
        <w:rPr>
          <w:rFonts w:ascii="Arial" w:hAnsi="Arial" w:cs="Arial"/>
          <w:sz w:val="22"/>
          <w:szCs w:val="22"/>
        </w:rPr>
        <w:t xml:space="preserve"> może złożyć tylko jedną ofertę,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ofertę należy sporządzić w języku polskim, w formie pisemnej, ręcznie,</w:t>
      </w:r>
      <w:r w:rsidRPr="00305700">
        <w:rPr>
          <w:rFonts w:ascii="Arial" w:hAnsi="Arial" w:cs="Arial"/>
          <w:sz w:val="22"/>
          <w:szCs w:val="22"/>
        </w:rPr>
        <w:br/>
        <w:t>na maszynie lub komputerze, nieścieralnym atramentem, według wzoru stanowiącego załącznik do niniejszego  zapytania ofertowego,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kopie dokumentów powinny być przez Wykonawcę poświadczone za zgodność z oryginałem,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dokumenty, które wymagane są jako wzory dokumentów należy sporządzić</w:t>
      </w:r>
      <w:r w:rsidRPr="00305700">
        <w:rPr>
          <w:rFonts w:ascii="Arial" w:hAnsi="Arial" w:cs="Arial"/>
          <w:sz w:val="22"/>
          <w:szCs w:val="22"/>
        </w:rPr>
        <w:br/>
        <w:t>wg załączonych  wzorów z podaniem wszystkich wymienionych w nich danych,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w przypadku, gdy upoważnienie do reprezentowania Wykonawcy osoby, która podpisała ofertę, nie wynika z właściwego wypisu z rejestru, ewidencji itp. oferta powinna zawierać również dokument potwierdzający to upoważnienie,</w:t>
      </w:r>
      <w:r w:rsidRPr="00305700">
        <w:rPr>
          <w:rFonts w:ascii="Arial" w:hAnsi="Arial" w:cs="Arial"/>
          <w:sz w:val="22"/>
          <w:szCs w:val="22"/>
        </w:rPr>
        <w:br/>
        <w:t>np. odpowiednie pełnomocnictwo, umowa spółki cywilnej, itp.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wskazane jest, aby wszystkie strony oferty zawierające treść były podpisane przez osobę   wymienioną w formularzu ofertowym,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wszystkie miejsca w dokumentach oferty, w których Wykonawca po napisaniu</w:t>
      </w:r>
      <w:r w:rsidRPr="00305700">
        <w:rPr>
          <w:rFonts w:ascii="Arial" w:hAnsi="Arial" w:cs="Arial"/>
          <w:sz w:val="22"/>
          <w:szCs w:val="22"/>
        </w:rPr>
        <w:br/>
        <w:t>naniósł zmiany, winny być również podpisane przez osobę, o której mowa powyżej,</w:t>
      </w:r>
    </w:p>
    <w:p w:rsidR="00F048CC" w:rsidRPr="00305700" w:rsidRDefault="00F048CC" w:rsidP="00046634">
      <w:pPr>
        <w:numPr>
          <w:ilvl w:val="0"/>
          <w:numId w:val="109"/>
        </w:numPr>
        <w:autoSpaceDE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>wskazane jest, aby opakowanie zewnętrzne było zaadresowane wg następującego wzoru:</w:t>
      </w:r>
    </w:p>
    <w:p w:rsidR="006E363B" w:rsidRPr="00305700" w:rsidRDefault="006E363B" w:rsidP="006E363B">
      <w:pPr>
        <w:ind w:left="720"/>
        <w:jc w:val="center"/>
        <w:rPr>
          <w:rFonts w:ascii="Arial" w:hAnsi="Arial" w:cs="Arial"/>
          <w:b/>
          <w:i/>
          <w:sz w:val="22"/>
          <w:szCs w:val="22"/>
          <w:lang w:eastAsia="zh-CN"/>
        </w:rPr>
      </w:pPr>
      <w:r w:rsidRPr="00305700">
        <w:rPr>
          <w:rFonts w:ascii="Arial" w:hAnsi="Arial" w:cs="Arial"/>
          <w:b/>
          <w:i/>
          <w:sz w:val="22"/>
          <w:szCs w:val="22"/>
        </w:rPr>
        <w:t>Starostwo Powiatowe w Pruszczu Gdańskim</w:t>
      </w:r>
    </w:p>
    <w:p w:rsidR="006E363B" w:rsidRPr="00305700" w:rsidRDefault="006E363B" w:rsidP="006E363B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b/>
          <w:i/>
          <w:sz w:val="22"/>
          <w:szCs w:val="22"/>
        </w:rPr>
        <w:t>ul. Wojska Polskiego 16; 83-000 Pruszcz Gdański</w:t>
      </w:r>
    </w:p>
    <w:p w:rsidR="00F03E7E" w:rsidRDefault="00F03E7E" w:rsidP="00F03E7E">
      <w:pPr>
        <w:pStyle w:val="Wylicznka"/>
        <w:numPr>
          <w:ilvl w:val="0"/>
          <w:numId w:val="0"/>
        </w:num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6E363B" w:rsidRPr="00F03E7E" w:rsidRDefault="006E363B" w:rsidP="00F03E7E">
      <w:pPr>
        <w:pStyle w:val="Wylicznka"/>
        <w:numPr>
          <w:ilvl w:val="0"/>
          <w:numId w:val="0"/>
        </w:numPr>
        <w:spacing w:line="276" w:lineRule="auto"/>
        <w:ind w:left="426"/>
        <w:jc w:val="both"/>
        <w:rPr>
          <w:rFonts w:ascii="Arial" w:hAnsi="Arial" w:cs="Arial"/>
          <w:b/>
          <w:iCs/>
          <w:sz w:val="22"/>
          <w:szCs w:val="22"/>
        </w:rPr>
      </w:pPr>
      <w:r w:rsidRPr="00305700">
        <w:rPr>
          <w:rFonts w:ascii="Arial" w:hAnsi="Arial" w:cs="Arial"/>
          <w:b/>
          <w:sz w:val="22"/>
          <w:szCs w:val="22"/>
        </w:rPr>
        <w:t xml:space="preserve">Oferta na: </w:t>
      </w:r>
      <w:r w:rsidR="00F03E7E" w:rsidRPr="002E28A3">
        <w:rPr>
          <w:rFonts w:ascii="Arial" w:hAnsi="Arial" w:cs="Arial"/>
          <w:b/>
          <w:sz w:val="22"/>
          <w:szCs w:val="22"/>
        </w:rPr>
        <w:t xml:space="preserve">zakup i </w:t>
      </w:r>
      <w:r w:rsidR="00430450">
        <w:rPr>
          <w:rFonts w:ascii="Arial" w:hAnsi="Arial" w:cs="Arial"/>
          <w:b/>
          <w:sz w:val="22"/>
          <w:szCs w:val="22"/>
        </w:rPr>
        <w:t>wdrożenie radiowego</w:t>
      </w:r>
      <w:r w:rsidR="00F03E7E" w:rsidRPr="002E28A3">
        <w:rPr>
          <w:rFonts w:ascii="Arial" w:hAnsi="Arial" w:cs="Arial"/>
          <w:b/>
          <w:sz w:val="22"/>
          <w:szCs w:val="22"/>
        </w:rPr>
        <w:t xml:space="preserve"> systemu </w:t>
      </w:r>
      <w:r w:rsidR="00430450">
        <w:rPr>
          <w:rFonts w:ascii="Arial" w:hAnsi="Arial" w:cs="Arial"/>
          <w:b/>
          <w:sz w:val="22"/>
          <w:szCs w:val="22"/>
        </w:rPr>
        <w:t>komunikacji głosowej</w:t>
      </w:r>
      <w:r w:rsidR="00F03E7E" w:rsidRPr="002E28A3">
        <w:rPr>
          <w:rFonts w:ascii="Arial" w:hAnsi="Arial" w:cs="Arial"/>
          <w:b/>
          <w:sz w:val="22"/>
          <w:szCs w:val="22"/>
        </w:rPr>
        <w:t xml:space="preserve"> dla Starostwa Powiatowego w Pruszczu Gdańskim </w:t>
      </w:r>
      <w:r w:rsidR="00F03E7E" w:rsidRPr="002E28A3">
        <w:rPr>
          <w:rFonts w:ascii="Arial" w:hAnsi="Arial" w:cs="Arial"/>
          <w:b/>
          <w:bCs/>
          <w:sz w:val="22"/>
          <w:szCs w:val="22"/>
        </w:rPr>
        <w:t>w ramach projektu: „</w:t>
      </w:r>
      <w:r w:rsidR="00F03E7E" w:rsidRPr="002E28A3">
        <w:rPr>
          <w:rFonts w:ascii="Arial" w:hAnsi="Arial" w:cs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</w:t>
      </w:r>
      <w:r w:rsidR="00F03E7E">
        <w:rPr>
          <w:rFonts w:ascii="Arial" w:hAnsi="Arial" w:cs="Arial"/>
          <w:b/>
          <w:iCs/>
          <w:sz w:val="22"/>
          <w:szCs w:val="22"/>
        </w:rPr>
        <w:t xml:space="preserve"> dofinansowanego w ramach Regionalnego Programu Operacyjnego Województwa Pomorskiego na lata 2014-2020, </w:t>
      </w:r>
      <w:r w:rsidR="0041338F" w:rsidRPr="00305700">
        <w:rPr>
          <w:rFonts w:ascii="Arial" w:hAnsi="Arial" w:cs="Arial"/>
          <w:b/>
          <w:sz w:val="22"/>
          <w:szCs w:val="22"/>
        </w:rPr>
        <w:t xml:space="preserve">w ramach zapytania </w:t>
      </w:r>
      <w:r w:rsidR="00046634" w:rsidRPr="00305700">
        <w:rPr>
          <w:rFonts w:ascii="Arial" w:hAnsi="Arial" w:cs="Arial"/>
          <w:b/>
          <w:sz w:val="22"/>
          <w:szCs w:val="22"/>
        </w:rPr>
        <w:t>BZK</w:t>
      </w:r>
      <w:r w:rsidR="006C4EA7" w:rsidRPr="00305700">
        <w:rPr>
          <w:rFonts w:ascii="Arial" w:hAnsi="Arial" w:cs="Arial"/>
          <w:b/>
          <w:sz w:val="22"/>
          <w:szCs w:val="22"/>
        </w:rPr>
        <w:t>.272.</w:t>
      </w:r>
      <w:r w:rsidR="00867EAC">
        <w:rPr>
          <w:rFonts w:ascii="Arial" w:hAnsi="Arial" w:cs="Arial"/>
          <w:b/>
          <w:sz w:val="22"/>
          <w:szCs w:val="22"/>
        </w:rPr>
        <w:t>1</w:t>
      </w:r>
      <w:r w:rsidR="006C4EA7" w:rsidRPr="00305700">
        <w:rPr>
          <w:rFonts w:ascii="Arial" w:hAnsi="Arial" w:cs="Arial"/>
          <w:b/>
          <w:sz w:val="22"/>
          <w:szCs w:val="22"/>
        </w:rPr>
        <w:t>.201</w:t>
      </w:r>
      <w:r w:rsidR="007B2FE7" w:rsidRPr="00305700">
        <w:rPr>
          <w:rFonts w:ascii="Arial" w:hAnsi="Arial" w:cs="Arial"/>
          <w:b/>
          <w:sz w:val="22"/>
          <w:szCs w:val="22"/>
        </w:rPr>
        <w:t>9</w:t>
      </w:r>
    </w:p>
    <w:p w:rsidR="00687FF2" w:rsidRPr="00305700" w:rsidRDefault="00687FF2" w:rsidP="00046634">
      <w:pPr>
        <w:jc w:val="both"/>
        <w:rPr>
          <w:rFonts w:ascii="Arial" w:hAnsi="Arial" w:cs="Arial"/>
          <w:b/>
          <w:sz w:val="22"/>
          <w:szCs w:val="22"/>
        </w:rPr>
      </w:pPr>
    </w:p>
    <w:p w:rsidR="00F048CC" w:rsidRPr="00CC6F22" w:rsidRDefault="00F048CC" w:rsidP="00687FF2">
      <w:pPr>
        <w:numPr>
          <w:ilvl w:val="0"/>
          <w:numId w:val="113"/>
        </w:numPr>
        <w:autoSpaceDE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C6F22">
        <w:rPr>
          <w:rFonts w:ascii="Arial" w:hAnsi="Arial" w:cs="Arial"/>
          <w:i/>
          <w:sz w:val="22"/>
          <w:szCs w:val="22"/>
        </w:rPr>
        <w:t>Wykonawca może wprowadzić zmiany w złożonej ofercie lub ją wycofać, pod warunkiem, że uczyni to przed terminem składania ofert i wymaga to formy pisemnej,</w:t>
      </w:r>
    </w:p>
    <w:p w:rsidR="00F048CC" w:rsidRPr="00CC6F22" w:rsidRDefault="00F048CC" w:rsidP="00687FF2">
      <w:pPr>
        <w:numPr>
          <w:ilvl w:val="0"/>
          <w:numId w:val="113"/>
        </w:numPr>
        <w:autoSpaceDE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C6F22">
        <w:rPr>
          <w:rFonts w:ascii="Arial" w:hAnsi="Arial" w:cs="Arial"/>
          <w:i/>
          <w:sz w:val="22"/>
          <w:szCs w:val="22"/>
        </w:rPr>
        <w:lastRenderedPageBreak/>
        <w:t>zmiany dotyczące treści oferty powinny być przygotowane, opakowane</w:t>
      </w:r>
      <w:r w:rsidRPr="00CC6F22">
        <w:rPr>
          <w:rFonts w:ascii="Arial" w:hAnsi="Arial" w:cs="Arial"/>
          <w:i/>
          <w:sz w:val="22"/>
          <w:szCs w:val="22"/>
        </w:rPr>
        <w:br/>
        <w:t>i  zaadresowane w ten  sam sposób, co oferta; dodatkowo opakowanie, w którym jest przekazywana zmieniona oferta należy opatrzyć napisem ZMIANA,</w:t>
      </w:r>
    </w:p>
    <w:p w:rsidR="00F048CC" w:rsidRPr="00CC6F22" w:rsidRDefault="00F048CC" w:rsidP="00687FF2">
      <w:pPr>
        <w:numPr>
          <w:ilvl w:val="0"/>
          <w:numId w:val="113"/>
        </w:numPr>
        <w:autoSpaceDE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C6F22">
        <w:rPr>
          <w:rFonts w:ascii="Arial" w:hAnsi="Arial" w:cs="Arial"/>
          <w:i/>
          <w:sz w:val="22"/>
          <w:szCs w:val="22"/>
        </w:rPr>
        <w:t>powiadomienie o wycofaniu oferty powinno być opakowane i zaadresowane w ten sam sposób, co oferta; dodatkowo opakowanie, w którym jest przekazywane to powiadomienie należy opatrzyć napisem WYCOFANIE.</w:t>
      </w:r>
    </w:p>
    <w:p w:rsidR="00687FF2" w:rsidRDefault="00687FF2">
      <w:pPr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jc w:val="both"/>
        <w:rPr>
          <w:rFonts w:ascii="Arial" w:hAnsi="Arial" w:cs="Arial"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12. Miejsce i termin złożenia ofert: </w:t>
      </w:r>
    </w:p>
    <w:p w:rsidR="00F03E7E" w:rsidRDefault="00F03E7E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F048CC" w:rsidRPr="00305700" w:rsidRDefault="00F048CC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Ofertę należy złożyć osobiście lub przesłać pocztą do dnia </w:t>
      </w:r>
      <w:r w:rsidR="00867EAC">
        <w:rPr>
          <w:rFonts w:ascii="Arial" w:hAnsi="Arial" w:cs="Arial"/>
          <w:b/>
          <w:sz w:val="22"/>
          <w:szCs w:val="22"/>
        </w:rPr>
        <w:t>0</w:t>
      </w:r>
      <w:r w:rsidR="00D348E7">
        <w:rPr>
          <w:rFonts w:ascii="Arial" w:hAnsi="Arial" w:cs="Arial"/>
          <w:b/>
          <w:sz w:val="22"/>
          <w:szCs w:val="22"/>
        </w:rPr>
        <w:t>9</w:t>
      </w:r>
      <w:r w:rsidR="00867EAC">
        <w:rPr>
          <w:rFonts w:ascii="Arial" w:hAnsi="Arial" w:cs="Arial"/>
          <w:b/>
          <w:sz w:val="22"/>
          <w:szCs w:val="22"/>
        </w:rPr>
        <w:t>.04.</w:t>
      </w:r>
      <w:r w:rsidRPr="00305700">
        <w:rPr>
          <w:rFonts w:ascii="Arial" w:hAnsi="Arial" w:cs="Arial"/>
          <w:b/>
          <w:sz w:val="22"/>
          <w:szCs w:val="22"/>
        </w:rPr>
        <w:t>201</w:t>
      </w:r>
      <w:r w:rsidR="007B2FE7" w:rsidRPr="00305700">
        <w:rPr>
          <w:rFonts w:ascii="Arial" w:hAnsi="Arial" w:cs="Arial"/>
          <w:b/>
          <w:sz w:val="22"/>
          <w:szCs w:val="22"/>
        </w:rPr>
        <w:t>9</w:t>
      </w:r>
      <w:r w:rsidRPr="00305700">
        <w:rPr>
          <w:rFonts w:ascii="Arial" w:hAnsi="Arial" w:cs="Arial"/>
          <w:sz w:val="22"/>
          <w:szCs w:val="22"/>
        </w:rPr>
        <w:t xml:space="preserve"> roku, </w:t>
      </w:r>
      <w:r w:rsidR="007C4DAE">
        <w:rPr>
          <w:rFonts w:ascii="Arial" w:hAnsi="Arial" w:cs="Arial"/>
          <w:sz w:val="22"/>
          <w:szCs w:val="22"/>
        </w:rPr>
        <w:t xml:space="preserve">                       </w:t>
      </w:r>
      <w:r w:rsidRPr="00305700">
        <w:rPr>
          <w:rFonts w:ascii="Arial" w:hAnsi="Arial" w:cs="Arial"/>
          <w:sz w:val="22"/>
          <w:szCs w:val="22"/>
        </w:rPr>
        <w:t xml:space="preserve">do godziny </w:t>
      </w:r>
      <w:r w:rsidRPr="00305700">
        <w:rPr>
          <w:rFonts w:ascii="Arial" w:hAnsi="Arial" w:cs="Arial"/>
          <w:b/>
          <w:sz w:val="22"/>
          <w:szCs w:val="22"/>
        </w:rPr>
        <w:t>1</w:t>
      </w:r>
      <w:r w:rsidR="00046634" w:rsidRPr="00305700">
        <w:rPr>
          <w:rFonts w:ascii="Arial" w:hAnsi="Arial" w:cs="Arial"/>
          <w:b/>
          <w:sz w:val="22"/>
          <w:szCs w:val="22"/>
        </w:rPr>
        <w:t>2</w:t>
      </w:r>
      <w:r w:rsidRPr="0030570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305700">
        <w:rPr>
          <w:rFonts w:ascii="Arial" w:hAnsi="Arial" w:cs="Arial"/>
          <w:sz w:val="22"/>
          <w:szCs w:val="22"/>
        </w:rPr>
        <w:t xml:space="preserve"> </w:t>
      </w:r>
      <w:r w:rsidR="00105CAD" w:rsidRPr="00305700">
        <w:rPr>
          <w:rFonts w:ascii="Arial" w:hAnsi="Arial" w:cs="Arial"/>
          <w:sz w:val="22"/>
          <w:szCs w:val="22"/>
        </w:rPr>
        <w:t xml:space="preserve">w punkcie podawczym Zamawiającego w </w:t>
      </w:r>
      <w:r w:rsidR="00105CAD" w:rsidRPr="00305700">
        <w:rPr>
          <w:rFonts w:ascii="Arial" w:hAnsi="Arial" w:cs="Arial"/>
          <w:b/>
          <w:sz w:val="22"/>
          <w:szCs w:val="22"/>
        </w:rPr>
        <w:t>Starostwie Powiatowym w Pruszczu Gdańskim, ul. Wojska Polskiego 16, 83-000 Pruszcz Gdański, parter (wejście główne budynku).</w:t>
      </w:r>
    </w:p>
    <w:p w:rsidR="00F048CC" w:rsidRPr="00305700" w:rsidRDefault="00F048CC">
      <w:pPr>
        <w:ind w:left="4680" w:firstLine="283"/>
        <w:rPr>
          <w:rFonts w:ascii="Arial" w:hAnsi="Arial" w:cs="Arial"/>
          <w:b/>
          <w:sz w:val="22"/>
          <w:szCs w:val="22"/>
        </w:rPr>
      </w:pPr>
    </w:p>
    <w:p w:rsidR="00F048CC" w:rsidRPr="00305700" w:rsidRDefault="00F048CC">
      <w:pPr>
        <w:ind w:left="4680" w:firstLine="283"/>
        <w:rPr>
          <w:rFonts w:ascii="Arial" w:hAnsi="Arial" w:cs="Arial"/>
          <w:sz w:val="22"/>
          <w:szCs w:val="22"/>
        </w:rPr>
      </w:pPr>
      <w:r w:rsidRPr="00305700">
        <w:rPr>
          <w:rFonts w:ascii="Arial" w:eastAsia="Arial" w:hAnsi="Arial" w:cs="Arial"/>
          <w:sz w:val="22"/>
          <w:szCs w:val="22"/>
        </w:rPr>
        <w:t>……………………………………………</w:t>
      </w:r>
    </w:p>
    <w:p w:rsidR="00F048CC" w:rsidRPr="006F7307" w:rsidRDefault="00F048CC">
      <w:pPr>
        <w:ind w:left="4963" w:firstLine="709"/>
        <w:rPr>
          <w:rFonts w:ascii="Arial" w:hAnsi="Arial" w:cs="Arial"/>
          <w:bCs/>
          <w:iCs/>
          <w:sz w:val="22"/>
          <w:szCs w:val="22"/>
          <w:vertAlign w:val="superscript"/>
        </w:rPr>
      </w:pPr>
      <w:r w:rsidRPr="006F7307">
        <w:rPr>
          <w:rFonts w:ascii="Arial" w:hAnsi="Arial" w:cs="Arial"/>
          <w:sz w:val="22"/>
          <w:szCs w:val="22"/>
          <w:vertAlign w:val="superscript"/>
        </w:rPr>
        <w:t>podpis</w:t>
      </w:r>
      <w:r w:rsidR="006F730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F7307">
        <w:rPr>
          <w:rFonts w:ascii="Arial" w:hAnsi="Arial" w:cs="Arial"/>
          <w:sz w:val="22"/>
          <w:szCs w:val="22"/>
          <w:vertAlign w:val="superscript"/>
        </w:rPr>
        <w:t>(pieczęć Zamawiającego)</w:t>
      </w:r>
    </w:p>
    <w:sectPr w:rsidR="00F048CC" w:rsidRPr="006F7307" w:rsidSect="00E145E1">
      <w:headerReference w:type="default" r:id="rId9"/>
      <w:footerReference w:type="default" r:id="rId10"/>
      <w:pgSz w:w="11906" w:h="16838"/>
      <w:pgMar w:top="1418" w:right="1418" w:bottom="851" w:left="1418" w:header="284" w:footer="28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656" w:rsidRDefault="00A87656">
      <w:r>
        <w:separator/>
      </w:r>
    </w:p>
  </w:endnote>
  <w:endnote w:type="continuationSeparator" w:id="0">
    <w:p w:rsidR="00A87656" w:rsidRDefault="00A87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368" w:rsidRDefault="00BA0368">
    <w:pPr>
      <w:pStyle w:val="Stopka"/>
      <w:jc w:val="center"/>
    </w:pPr>
  </w:p>
  <w:p w:rsidR="00BA0368" w:rsidRDefault="00BA0368">
    <w:pPr>
      <w:pStyle w:val="Stopk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656" w:rsidRDefault="00A87656">
      <w:r>
        <w:separator/>
      </w:r>
    </w:p>
  </w:footnote>
  <w:footnote w:type="continuationSeparator" w:id="0">
    <w:p w:rsidR="00A87656" w:rsidRDefault="00A87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07" w:rsidRDefault="006F7307">
    <w:pPr>
      <w:pStyle w:val="Nagwek20"/>
      <w:suppressLineNumbers/>
    </w:pPr>
  </w:p>
  <w:p w:rsidR="006F7307" w:rsidRDefault="006F7307">
    <w:pPr>
      <w:pStyle w:val="Nagwek20"/>
      <w:suppressLineNumbers/>
    </w:pPr>
  </w:p>
  <w:p w:rsidR="00BA0368" w:rsidRDefault="00305700">
    <w:pPr>
      <w:pStyle w:val="Nagwek20"/>
      <w:suppressLineNumbers/>
    </w:pPr>
    <w:r>
      <w:rPr>
        <w:noProof/>
        <w:lang w:eastAsia="pl-PL"/>
      </w:rPr>
      <w:drawing>
        <wp:anchor distT="0" distB="9525" distL="114300" distR="123190" simplePos="0" relativeHeight="251658240" behindDoc="0" locked="0" layoutInCell="1" allowOverlap="1">
          <wp:simplePos x="0" y="0"/>
          <wp:positionH relativeFrom="page">
            <wp:posOffset>305653</wp:posOffset>
          </wp:positionH>
          <wp:positionV relativeFrom="page">
            <wp:posOffset>90077</wp:posOffset>
          </wp:positionV>
          <wp:extent cx="7016371" cy="750627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7016371" cy="7506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  <w:r w:rsidR="003E6DAF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  <w:b/>
        <w:bCs/>
        <w:iCs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Wylicznkakropka"/>
      <w:lvlText w:val=""/>
      <w:lvlJc w:val="left"/>
      <w:pPr>
        <w:tabs>
          <w:tab w:val="num" w:pos="340"/>
        </w:tabs>
        <w:ind w:left="283" w:hanging="283"/>
      </w:pPr>
      <w:rPr>
        <w:rFonts w:ascii="Symbol" w:hAnsi="Symbol" w:cs="Symbol"/>
        <w:b w:val="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 w:val="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 w:val="0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 w:val="0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 w:val="0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 w:val="0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 w:val="0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 w:val="0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21FADA5A"/>
    <w:name w:val="WW8Num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6">
    <w:nsid w:val="00000007"/>
    <w:multiLevelType w:val="multilevel"/>
    <w:tmpl w:val="D764C874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8">
    <w:nsid w:val="00000009"/>
    <w:multiLevelType w:val="multilevel"/>
    <w:tmpl w:val="F1B20314"/>
    <w:name w:val="WW8Num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10">
    <w:nsid w:val="0000000B"/>
    <w:multiLevelType w:val="multilevel"/>
    <w:tmpl w:val="EAC4EC7E"/>
    <w:name w:val="WW8Num11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1">
    <w:nsid w:val="0000000C"/>
    <w:multiLevelType w:val="singleLevel"/>
    <w:tmpl w:val="3A24C486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1425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4">
    <w:nsid w:val="0000000F"/>
    <w:multiLevelType w:val="singleLevel"/>
    <w:tmpl w:val="1710FF5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8">
    <w:nsid w:val="00000013"/>
    <w:multiLevelType w:val="singleLevel"/>
    <w:tmpl w:val="00000013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</w:abstractNum>
  <w:abstractNum w:abstractNumId="19">
    <w:nsid w:val="00000014"/>
    <w:multiLevelType w:val="multilevel"/>
    <w:tmpl w:val="3232371A"/>
    <w:name w:val="WW8Num2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multilevel"/>
    <w:tmpl w:val="78A4B392"/>
    <w:name w:val="WW8Num2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22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3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 w:val="0"/>
      </w:rPr>
    </w:lvl>
  </w:abstractNum>
  <w:abstractNum w:abstractNumId="24">
    <w:nsid w:val="0000001E"/>
    <w:multiLevelType w:val="multilevel"/>
    <w:tmpl w:val="E1ECBB26"/>
    <w:name w:val="WW8Num30"/>
    <w:lvl w:ilvl="0">
      <w:start w:val="1"/>
      <w:numFmt w:val="decimal"/>
      <w:pStyle w:val="Listanumerowana21"/>
      <w:lvlText w:val="%1."/>
      <w:lvlJc w:val="left"/>
      <w:pPr>
        <w:tabs>
          <w:tab w:val="num" w:pos="0"/>
        </w:tabs>
        <w:ind w:left="330" w:hanging="330"/>
      </w:pPr>
      <w:rPr>
        <w:rFonts w:ascii="Symbol" w:hAnsi="Symbol" w:cs="Symbol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794" w:hanging="51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suff w:val="nothing"/>
      <w:lvlText w:val="%4)"/>
      <w:lvlJc w:val="left"/>
      <w:pPr>
        <w:ind w:left="0" w:firstLine="17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ascii="Symbol" w:hAnsi="Symbol" w:cs="Symbol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ascii="Symbol" w:hAnsi="Symbol" w:cs="Symbol" w:hint="default"/>
      </w:rPr>
    </w:lvl>
  </w:abstractNum>
  <w:abstractNum w:abstractNumId="25">
    <w:nsid w:val="0000001F"/>
    <w:multiLevelType w:val="multilevel"/>
    <w:tmpl w:val="67082E28"/>
    <w:name w:val="WW8Num24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  <w:iCs/>
      </w:rPr>
    </w:lvl>
  </w:abstractNum>
  <w:abstractNum w:abstractNumId="26">
    <w:nsid w:val="00000020"/>
    <w:multiLevelType w:val="multilevel"/>
    <w:tmpl w:val="3932A2D4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27">
    <w:nsid w:val="02116596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8">
    <w:nsid w:val="076D1E1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29">
    <w:nsid w:val="078A76BE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0">
    <w:nsid w:val="08042B0E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31">
    <w:nsid w:val="0A2301F7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D2A3DC6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3">
    <w:nsid w:val="0D8D196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4">
    <w:nsid w:val="0F112D6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5">
    <w:nsid w:val="10011988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6">
    <w:nsid w:val="11243B8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37">
    <w:nsid w:val="11C43F96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3595F58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39">
    <w:nsid w:val="147D3F5A"/>
    <w:multiLevelType w:val="singleLevel"/>
    <w:tmpl w:val="0000000A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40">
    <w:nsid w:val="16282014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41">
    <w:nsid w:val="167779A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42">
    <w:nsid w:val="182F09E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>
    <w:nsid w:val="1A8B7FB6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44">
    <w:nsid w:val="1ABA15A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45">
    <w:nsid w:val="1AD057C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6">
    <w:nsid w:val="1B413295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7">
    <w:nsid w:val="1CFA5861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48">
    <w:nsid w:val="1D7078B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9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0">
    <w:nsid w:val="1FF9515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51">
    <w:nsid w:val="204C3CEE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52">
    <w:nsid w:val="208B317B"/>
    <w:multiLevelType w:val="hybridMultilevel"/>
    <w:tmpl w:val="D5F0E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0A92782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4">
    <w:nsid w:val="214338D4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5">
    <w:nsid w:val="21920F7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6">
    <w:nsid w:val="23EA02B2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7">
    <w:nsid w:val="26AE227E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8">
    <w:nsid w:val="291F53C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9">
    <w:nsid w:val="2A855DD9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60">
    <w:nsid w:val="2B7D0624"/>
    <w:multiLevelType w:val="multilevel"/>
    <w:tmpl w:val="90A6A7BC"/>
    <w:name w:val="WW8Num723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1">
    <w:nsid w:val="2BA34AC4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62">
    <w:nsid w:val="2DAC51BB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3">
    <w:nsid w:val="2DEC687C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4">
    <w:nsid w:val="3044525C"/>
    <w:multiLevelType w:val="multilevel"/>
    <w:tmpl w:val="712E7A1E"/>
    <w:name w:val="WW8Num72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5">
    <w:nsid w:val="31803883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6">
    <w:nsid w:val="31814C6E"/>
    <w:multiLevelType w:val="hybridMultilevel"/>
    <w:tmpl w:val="37180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1E67F4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68">
    <w:nsid w:val="32A94C38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9">
    <w:nsid w:val="33446DFA"/>
    <w:multiLevelType w:val="multilevel"/>
    <w:tmpl w:val="CC709786"/>
    <w:name w:val="WW8Num24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70">
    <w:nsid w:val="33C307C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446239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2">
    <w:nsid w:val="3556616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3">
    <w:nsid w:val="36F22BE5"/>
    <w:multiLevelType w:val="multilevel"/>
    <w:tmpl w:val="A9BE5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74">
    <w:nsid w:val="376C64CB"/>
    <w:multiLevelType w:val="hybridMultilevel"/>
    <w:tmpl w:val="7CE4C27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5">
    <w:nsid w:val="38137E8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6">
    <w:nsid w:val="3A272E5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7">
    <w:nsid w:val="3AD379BD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8">
    <w:nsid w:val="3C0727D9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79">
    <w:nsid w:val="3CEB324E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0">
    <w:nsid w:val="42EF17D8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52D06B8"/>
    <w:multiLevelType w:val="hybridMultilevel"/>
    <w:tmpl w:val="4FBA2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698749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83">
    <w:nsid w:val="47827713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4">
    <w:nsid w:val="4B4F530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85">
    <w:nsid w:val="4B5A6FE0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6">
    <w:nsid w:val="4F7F7138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7">
    <w:nsid w:val="4FE00475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88">
    <w:nsid w:val="51DF2E0D"/>
    <w:multiLevelType w:val="multilevel"/>
    <w:tmpl w:val="B718C96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89">
    <w:nsid w:val="53367F19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0">
    <w:nsid w:val="53D43CA9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1">
    <w:nsid w:val="56802D5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2">
    <w:nsid w:val="570B1115"/>
    <w:multiLevelType w:val="multilevel"/>
    <w:tmpl w:val="786AE2D8"/>
    <w:lvl w:ilvl="0">
      <w:start w:val="1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3">
    <w:nsid w:val="58EF1280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4">
    <w:nsid w:val="59D45646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95">
    <w:nsid w:val="5A1B02A8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6">
    <w:nsid w:val="5C2713DA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97">
    <w:nsid w:val="5E0415F9"/>
    <w:multiLevelType w:val="multilevel"/>
    <w:tmpl w:val="CDB2CB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98">
    <w:nsid w:val="611B0D34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66952877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00">
    <w:nsid w:val="67D05F36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1">
    <w:nsid w:val="68804F7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26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568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02">
    <w:nsid w:val="6921708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852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426"/>
        </w:tabs>
        <w:ind w:left="426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99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426"/>
        </w:tabs>
        <w:ind w:left="426" w:firstLine="0"/>
      </w:pPr>
    </w:lvl>
  </w:abstractNum>
  <w:abstractNum w:abstractNumId="103">
    <w:nsid w:val="6ADB294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C0079BF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5">
    <w:nsid w:val="6C165E54"/>
    <w:multiLevelType w:val="hybridMultilevel"/>
    <w:tmpl w:val="2BF26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CE96CD3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07">
    <w:nsid w:val="6D226F0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8">
    <w:nsid w:val="6DC9098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9">
    <w:nsid w:val="6EA16DA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0">
    <w:nsid w:val="6F5156BB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0D31DBC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2197907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113">
    <w:nsid w:val="72D5184C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14">
    <w:nsid w:val="731659C0"/>
    <w:multiLevelType w:val="multilevel"/>
    <w:tmpl w:val="C58071C8"/>
    <w:name w:val="WW8Num7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15">
    <w:nsid w:val="766D7D6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6">
    <w:nsid w:val="796F78B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17">
    <w:nsid w:val="7D556A3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69"/>
  </w:num>
  <w:num w:numId="23">
    <w:abstractNumId w:val="114"/>
  </w:num>
  <w:num w:numId="24">
    <w:abstractNumId w:val="93"/>
  </w:num>
  <w:num w:numId="25">
    <w:abstractNumId w:val="27"/>
  </w:num>
  <w:num w:numId="26">
    <w:abstractNumId w:val="107"/>
  </w:num>
  <w:num w:numId="27">
    <w:abstractNumId w:val="24"/>
  </w:num>
  <w:num w:numId="28">
    <w:abstractNumId w:val="101"/>
  </w:num>
  <w:num w:numId="29">
    <w:abstractNumId w:val="92"/>
  </w:num>
  <w:num w:numId="30">
    <w:abstractNumId w:val="94"/>
  </w:num>
  <w:num w:numId="31">
    <w:abstractNumId w:val="37"/>
  </w:num>
  <w:num w:numId="32">
    <w:abstractNumId w:val="34"/>
  </w:num>
  <w:num w:numId="33">
    <w:abstractNumId w:val="38"/>
  </w:num>
  <w:num w:numId="34">
    <w:abstractNumId w:val="90"/>
  </w:num>
  <w:num w:numId="35">
    <w:abstractNumId w:val="103"/>
  </w:num>
  <w:num w:numId="36">
    <w:abstractNumId w:val="112"/>
  </w:num>
  <w:num w:numId="37">
    <w:abstractNumId w:val="91"/>
  </w:num>
  <w:num w:numId="38">
    <w:abstractNumId w:val="65"/>
  </w:num>
  <w:num w:numId="39">
    <w:abstractNumId w:val="3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5"/>
  </w:num>
  <w:num w:numId="42">
    <w:abstractNumId w:val="79"/>
  </w:num>
  <w:num w:numId="43">
    <w:abstractNumId w:val="64"/>
  </w:num>
  <w:num w:numId="44">
    <w:abstractNumId w:val="99"/>
  </w:num>
  <w:num w:numId="45">
    <w:abstractNumId w:val="48"/>
  </w:num>
  <w:num w:numId="46">
    <w:abstractNumId w:val="104"/>
  </w:num>
  <w:num w:numId="47">
    <w:abstractNumId w:val="62"/>
  </w:num>
  <w:num w:numId="48">
    <w:abstractNumId w:val="84"/>
  </w:num>
  <w:num w:numId="49">
    <w:abstractNumId w:val="41"/>
  </w:num>
  <w:num w:numId="50">
    <w:abstractNumId w:val="97"/>
  </w:num>
  <w:num w:numId="51">
    <w:abstractNumId w:val="53"/>
  </w:num>
  <w:num w:numId="52">
    <w:abstractNumId w:val="110"/>
  </w:num>
  <w:num w:numId="53">
    <w:abstractNumId w:val="117"/>
  </w:num>
  <w:num w:numId="54">
    <w:abstractNumId w:val="44"/>
  </w:num>
  <w:num w:numId="55">
    <w:abstractNumId w:val="95"/>
  </w:num>
  <w:num w:numId="56">
    <w:abstractNumId w:val="35"/>
  </w:num>
  <w:num w:numId="57">
    <w:abstractNumId w:val="47"/>
  </w:num>
  <w:num w:numId="58">
    <w:abstractNumId w:val="86"/>
  </w:num>
  <w:num w:numId="59">
    <w:abstractNumId w:val="109"/>
  </w:num>
  <w:num w:numId="60">
    <w:abstractNumId w:val="32"/>
  </w:num>
  <w:num w:numId="61">
    <w:abstractNumId w:val="60"/>
  </w:num>
  <w:num w:numId="62">
    <w:abstractNumId w:val="76"/>
  </w:num>
  <w:num w:numId="63">
    <w:abstractNumId w:val="61"/>
  </w:num>
  <w:num w:numId="64">
    <w:abstractNumId w:val="28"/>
  </w:num>
  <w:num w:numId="65">
    <w:abstractNumId w:val="73"/>
  </w:num>
  <w:num w:numId="66">
    <w:abstractNumId w:val="46"/>
  </w:num>
  <w:num w:numId="67">
    <w:abstractNumId w:val="31"/>
  </w:num>
  <w:num w:numId="68">
    <w:abstractNumId w:val="45"/>
  </w:num>
  <w:num w:numId="69">
    <w:abstractNumId w:val="50"/>
  </w:num>
  <w:num w:numId="70">
    <w:abstractNumId w:val="75"/>
  </w:num>
  <w:num w:numId="71">
    <w:abstractNumId w:val="100"/>
  </w:num>
  <w:num w:numId="72">
    <w:abstractNumId w:val="111"/>
  </w:num>
  <w:num w:numId="73">
    <w:abstractNumId w:val="113"/>
  </w:num>
  <w:num w:numId="74">
    <w:abstractNumId w:val="80"/>
  </w:num>
  <w:num w:numId="75">
    <w:abstractNumId w:val="102"/>
  </w:num>
  <w:num w:numId="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8"/>
  </w:num>
  <w:num w:numId="78">
    <w:abstractNumId w:val="40"/>
  </w:num>
  <w:num w:numId="79">
    <w:abstractNumId w:val="98"/>
  </w:num>
  <w:num w:numId="80">
    <w:abstractNumId w:val="67"/>
  </w:num>
  <w:num w:numId="81">
    <w:abstractNumId w:val="59"/>
  </w:num>
  <w:num w:numId="82">
    <w:abstractNumId w:val="63"/>
  </w:num>
  <w:num w:numId="83">
    <w:abstractNumId w:val="70"/>
  </w:num>
  <w:num w:numId="84">
    <w:abstractNumId w:val="82"/>
  </w:num>
  <w:num w:numId="85">
    <w:abstractNumId w:val="77"/>
  </w:num>
  <w:num w:numId="86">
    <w:abstractNumId w:val="116"/>
  </w:num>
  <w:num w:numId="87">
    <w:abstractNumId w:val="49"/>
  </w:num>
  <w:num w:numId="88">
    <w:abstractNumId w:val="88"/>
  </w:num>
  <w:num w:numId="89">
    <w:abstractNumId w:val="36"/>
  </w:num>
  <w:num w:numId="90">
    <w:abstractNumId w:val="55"/>
  </w:num>
  <w:num w:numId="91">
    <w:abstractNumId w:val="58"/>
  </w:num>
  <w:num w:numId="92">
    <w:abstractNumId w:val="54"/>
  </w:num>
  <w:num w:numId="93">
    <w:abstractNumId w:val="96"/>
  </w:num>
  <w:num w:numId="94">
    <w:abstractNumId w:val="83"/>
  </w:num>
  <w:num w:numId="95">
    <w:abstractNumId w:val="115"/>
  </w:num>
  <w:num w:numId="96">
    <w:abstractNumId w:val="68"/>
  </w:num>
  <w:num w:numId="97">
    <w:abstractNumId w:val="89"/>
  </w:num>
  <w:num w:numId="98">
    <w:abstractNumId w:val="71"/>
  </w:num>
  <w:num w:numId="99">
    <w:abstractNumId w:val="108"/>
  </w:num>
  <w:num w:numId="100">
    <w:abstractNumId w:val="29"/>
  </w:num>
  <w:num w:numId="101">
    <w:abstractNumId w:val="43"/>
  </w:num>
  <w:num w:numId="102">
    <w:abstractNumId w:val="33"/>
  </w:num>
  <w:num w:numId="103">
    <w:abstractNumId w:val="56"/>
  </w:num>
  <w:num w:numId="104">
    <w:abstractNumId w:val="42"/>
  </w:num>
  <w:num w:numId="105">
    <w:abstractNumId w:val="106"/>
  </w:num>
  <w:num w:numId="106">
    <w:abstractNumId w:val="72"/>
  </w:num>
  <w:num w:numId="107">
    <w:abstractNumId w:val="87"/>
  </w:num>
  <w:num w:numId="108">
    <w:abstractNumId w:val="57"/>
  </w:num>
  <w:num w:numId="109">
    <w:abstractNumId w:val="81"/>
  </w:num>
  <w:num w:numId="110">
    <w:abstractNumId w:val="105"/>
  </w:num>
  <w:num w:numId="111">
    <w:abstractNumId w:val="74"/>
  </w:num>
  <w:num w:numId="112">
    <w:abstractNumId w:val="66"/>
  </w:num>
  <w:num w:numId="113">
    <w:abstractNumId w:val="52"/>
  </w:num>
  <w:num w:numId="114">
    <w:abstractNumId w:val="51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1164"/>
    <w:rsid w:val="00032643"/>
    <w:rsid w:val="00046634"/>
    <w:rsid w:val="00052FD1"/>
    <w:rsid w:val="000577BC"/>
    <w:rsid w:val="00063A35"/>
    <w:rsid w:val="0009604F"/>
    <w:rsid w:val="000A5483"/>
    <w:rsid w:val="000A5A5D"/>
    <w:rsid w:val="000A7374"/>
    <w:rsid w:val="000E0D42"/>
    <w:rsid w:val="000E20C0"/>
    <w:rsid w:val="00105CAD"/>
    <w:rsid w:val="001117F3"/>
    <w:rsid w:val="001145F5"/>
    <w:rsid w:val="00123F8F"/>
    <w:rsid w:val="00132C55"/>
    <w:rsid w:val="00147F7A"/>
    <w:rsid w:val="001508AA"/>
    <w:rsid w:val="00154766"/>
    <w:rsid w:val="0016668C"/>
    <w:rsid w:val="001808CC"/>
    <w:rsid w:val="0018610A"/>
    <w:rsid w:val="001939A8"/>
    <w:rsid w:val="001E5FBC"/>
    <w:rsid w:val="00202947"/>
    <w:rsid w:val="00225FEB"/>
    <w:rsid w:val="0023297C"/>
    <w:rsid w:val="00260AFB"/>
    <w:rsid w:val="00261C8A"/>
    <w:rsid w:val="00290A4F"/>
    <w:rsid w:val="002A091E"/>
    <w:rsid w:val="002A5C83"/>
    <w:rsid w:val="002B6A51"/>
    <w:rsid w:val="002E129A"/>
    <w:rsid w:val="002E1BC9"/>
    <w:rsid w:val="002E28A3"/>
    <w:rsid w:val="002E3618"/>
    <w:rsid w:val="002F3429"/>
    <w:rsid w:val="002F404C"/>
    <w:rsid w:val="0030273F"/>
    <w:rsid w:val="00305700"/>
    <w:rsid w:val="00313CB9"/>
    <w:rsid w:val="0035437A"/>
    <w:rsid w:val="00372B8D"/>
    <w:rsid w:val="00380194"/>
    <w:rsid w:val="00384506"/>
    <w:rsid w:val="00387A39"/>
    <w:rsid w:val="003B534A"/>
    <w:rsid w:val="003C387C"/>
    <w:rsid w:val="003E1DD6"/>
    <w:rsid w:val="003E6DAF"/>
    <w:rsid w:val="003F011A"/>
    <w:rsid w:val="0041338F"/>
    <w:rsid w:val="00430450"/>
    <w:rsid w:val="00441399"/>
    <w:rsid w:val="00447B6E"/>
    <w:rsid w:val="0046145F"/>
    <w:rsid w:val="00465016"/>
    <w:rsid w:val="00493F41"/>
    <w:rsid w:val="004A1260"/>
    <w:rsid w:val="004A2110"/>
    <w:rsid w:val="004A2F96"/>
    <w:rsid w:val="004A5FED"/>
    <w:rsid w:val="004C717A"/>
    <w:rsid w:val="004E10D8"/>
    <w:rsid w:val="005017F5"/>
    <w:rsid w:val="00502ADE"/>
    <w:rsid w:val="00506DB3"/>
    <w:rsid w:val="00511328"/>
    <w:rsid w:val="00516DC4"/>
    <w:rsid w:val="005224A7"/>
    <w:rsid w:val="00523829"/>
    <w:rsid w:val="00531164"/>
    <w:rsid w:val="00540F3B"/>
    <w:rsid w:val="00541606"/>
    <w:rsid w:val="0054599C"/>
    <w:rsid w:val="005560D0"/>
    <w:rsid w:val="005A0038"/>
    <w:rsid w:val="005A57A9"/>
    <w:rsid w:val="005A696F"/>
    <w:rsid w:val="005B1E70"/>
    <w:rsid w:val="005E193E"/>
    <w:rsid w:val="005F2596"/>
    <w:rsid w:val="00621F13"/>
    <w:rsid w:val="0063614D"/>
    <w:rsid w:val="00660279"/>
    <w:rsid w:val="0066147F"/>
    <w:rsid w:val="00675E9A"/>
    <w:rsid w:val="006771C4"/>
    <w:rsid w:val="00687FF2"/>
    <w:rsid w:val="006A54EB"/>
    <w:rsid w:val="006A6675"/>
    <w:rsid w:val="006C4EA7"/>
    <w:rsid w:val="006E363B"/>
    <w:rsid w:val="006F7307"/>
    <w:rsid w:val="007021A3"/>
    <w:rsid w:val="007105EF"/>
    <w:rsid w:val="007466E2"/>
    <w:rsid w:val="00756F1F"/>
    <w:rsid w:val="0076564D"/>
    <w:rsid w:val="0077125B"/>
    <w:rsid w:val="007756CD"/>
    <w:rsid w:val="0077790C"/>
    <w:rsid w:val="00787821"/>
    <w:rsid w:val="007918ED"/>
    <w:rsid w:val="007A5E5F"/>
    <w:rsid w:val="007B2FE7"/>
    <w:rsid w:val="007C4B33"/>
    <w:rsid w:val="007C4DAE"/>
    <w:rsid w:val="00800C74"/>
    <w:rsid w:val="00801216"/>
    <w:rsid w:val="00802918"/>
    <w:rsid w:val="008120A8"/>
    <w:rsid w:val="008332CD"/>
    <w:rsid w:val="0083564D"/>
    <w:rsid w:val="00843E09"/>
    <w:rsid w:val="008446F6"/>
    <w:rsid w:val="008527D0"/>
    <w:rsid w:val="0085638B"/>
    <w:rsid w:val="00867EAC"/>
    <w:rsid w:val="00872138"/>
    <w:rsid w:val="00875AAC"/>
    <w:rsid w:val="008A04A7"/>
    <w:rsid w:val="008B4255"/>
    <w:rsid w:val="008B47FB"/>
    <w:rsid w:val="008B5186"/>
    <w:rsid w:val="008D13F2"/>
    <w:rsid w:val="008D2F92"/>
    <w:rsid w:val="0090021C"/>
    <w:rsid w:val="00916CB2"/>
    <w:rsid w:val="009358F0"/>
    <w:rsid w:val="00966232"/>
    <w:rsid w:val="00993D76"/>
    <w:rsid w:val="009B2B10"/>
    <w:rsid w:val="009C2ED0"/>
    <w:rsid w:val="009F28B0"/>
    <w:rsid w:val="00A21869"/>
    <w:rsid w:val="00A27D1A"/>
    <w:rsid w:val="00A466E7"/>
    <w:rsid w:val="00A47329"/>
    <w:rsid w:val="00A516B5"/>
    <w:rsid w:val="00A87656"/>
    <w:rsid w:val="00AA343B"/>
    <w:rsid w:val="00AB3EFE"/>
    <w:rsid w:val="00AD7B0B"/>
    <w:rsid w:val="00AE3A3E"/>
    <w:rsid w:val="00AF123E"/>
    <w:rsid w:val="00AF6982"/>
    <w:rsid w:val="00B02AAD"/>
    <w:rsid w:val="00B1664E"/>
    <w:rsid w:val="00B2067F"/>
    <w:rsid w:val="00B44632"/>
    <w:rsid w:val="00B44D02"/>
    <w:rsid w:val="00B50E5A"/>
    <w:rsid w:val="00B6445C"/>
    <w:rsid w:val="00B64A32"/>
    <w:rsid w:val="00B6505F"/>
    <w:rsid w:val="00B7451D"/>
    <w:rsid w:val="00B8441D"/>
    <w:rsid w:val="00B96715"/>
    <w:rsid w:val="00BA0368"/>
    <w:rsid w:val="00BA5F47"/>
    <w:rsid w:val="00BB206B"/>
    <w:rsid w:val="00BB561C"/>
    <w:rsid w:val="00BB7876"/>
    <w:rsid w:val="00C15107"/>
    <w:rsid w:val="00C55AEB"/>
    <w:rsid w:val="00C72B2A"/>
    <w:rsid w:val="00C96946"/>
    <w:rsid w:val="00CA1E0F"/>
    <w:rsid w:val="00CA374A"/>
    <w:rsid w:val="00CB07CC"/>
    <w:rsid w:val="00CB5EFA"/>
    <w:rsid w:val="00CC6F22"/>
    <w:rsid w:val="00CF70E5"/>
    <w:rsid w:val="00D26DE7"/>
    <w:rsid w:val="00D302D7"/>
    <w:rsid w:val="00D348E7"/>
    <w:rsid w:val="00D72316"/>
    <w:rsid w:val="00D73088"/>
    <w:rsid w:val="00D852B6"/>
    <w:rsid w:val="00D963F0"/>
    <w:rsid w:val="00DA5835"/>
    <w:rsid w:val="00DC2C70"/>
    <w:rsid w:val="00DE5100"/>
    <w:rsid w:val="00DE61D7"/>
    <w:rsid w:val="00DF6787"/>
    <w:rsid w:val="00DF6E21"/>
    <w:rsid w:val="00E034E2"/>
    <w:rsid w:val="00E145E1"/>
    <w:rsid w:val="00E323D3"/>
    <w:rsid w:val="00E33063"/>
    <w:rsid w:val="00E57BC9"/>
    <w:rsid w:val="00E636BE"/>
    <w:rsid w:val="00E76288"/>
    <w:rsid w:val="00E931F9"/>
    <w:rsid w:val="00EA323B"/>
    <w:rsid w:val="00EB2274"/>
    <w:rsid w:val="00EC4B20"/>
    <w:rsid w:val="00ED73D9"/>
    <w:rsid w:val="00F03E7E"/>
    <w:rsid w:val="00F048CC"/>
    <w:rsid w:val="00F243B1"/>
    <w:rsid w:val="00F3787E"/>
    <w:rsid w:val="00F63BAC"/>
    <w:rsid w:val="00F678CE"/>
    <w:rsid w:val="00F6799E"/>
    <w:rsid w:val="00F85F4D"/>
    <w:rsid w:val="00F97691"/>
    <w:rsid w:val="00FE4401"/>
    <w:rsid w:val="00FE505A"/>
    <w:rsid w:val="00FF4200"/>
    <w:rsid w:val="00FF4AFB"/>
    <w:rsid w:val="00FF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ny"/>
    <w:next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ny"/>
    <w:next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032643"/>
    <w:rPr>
      <w:rFonts w:cs="Times New Roman"/>
    </w:rPr>
  </w:style>
  <w:style w:type="character" w:customStyle="1" w:styleId="WW8Num2z0">
    <w:name w:val="WW8Num2z0"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rsid w:val="00032643"/>
    <w:rPr>
      <w:rFonts w:ascii="Symbol" w:hAnsi="Symbol" w:cs="Symbol"/>
      <w:b w:val="0"/>
    </w:rPr>
  </w:style>
  <w:style w:type="character" w:customStyle="1" w:styleId="WW8Num4z0">
    <w:name w:val="WW8Num4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4z1">
    <w:name w:val="WW8Num4z1"/>
    <w:rsid w:val="00032643"/>
    <w:rPr>
      <w:rFonts w:cs="Times New Roman"/>
    </w:rPr>
  </w:style>
  <w:style w:type="character" w:customStyle="1" w:styleId="WW8Num5z0">
    <w:name w:val="WW8Num5z0"/>
    <w:rsid w:val="00032643"/>
    <w:rPr>
      <w:color w:val="auto"/>
    </w:rPr>
  </w:style>
  <w:style w:type="character" w:customStyle="1" w:styleId="WW8Num6z0">
    <w:name w:val="WW8Num6z0"/>
    <w:rsid w:val="00032643"/>
    <w:rPr>
      <w:rFonts w:cs="Times New Roman"/>
      <w:b w:val="0"/>
      <w:bCs w:val="0"/>
    </w:rPr>
  </w:style>
  <w:style w:type="character" w:customStyle="1" w:styleId="WW8Num7z0">
    <w:name w:val="WW8Num7z0"/>
    <w:rsid w:val="00032643"/>
    <w:rPr>
      <w:rFonts w:cs="Times New Roman"/>
      <w:b w:val="0"/>
      <w:bCs w:val="0"/>
    </w:rPr>
  </w:style>
  <w:style w:type="character" w:customStyle="1" w:styleId="WW8Num8z0">
    <w:name w:val="WW8Num8z0"/>
    <w:rsid w:val="00032643"/>
    <w:rPr>
      <w:color w:val="auto"/>
    </w:rPr>
  </w:style>
  <w:style w:type="character" w:customStyle="1" w:styleId="WW8Num9z0">
    <w:name w:val="WW8Num9z0"/>
    <w:rsid w:val="00032643"/>
    <w:rPr>
      <w:rFonts w:cs="Times New Roman"/>
      <w:color w:val="auto"/>
    </w:rPr>
  </w:style>
  <w:style w:type="character" w:customStyle="1" w:styleId="WW8Num9z1">
    <w:name w:val="WW8Num9z1"/>
    <w:rsid w:val="00032643"/>
    <w:rPr>
      <w:rFonts w:cs="Times New Roman"/>
    </w:rPr>
  </w:style>
  <w:style w:type="character" w:customStyle="1" w:styleId="WW8Num9z6">
    <w:name w:val="WW8Num9z6"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32643"/>
    <w:rPr>
      <w:rFonts w:cs="Times New Roman"/>
    </w:rPr>
  </w:style>
  <w:style w:type="character" w:customStyle="1" w:styleId="WW8Num11z0">
    <w:name w:val="WW8Num11z0"/>
    <w:rsid w:val="00032643"/>
    <w:rPr>
      <w:rFonts w:cs="Times New Roman"/>
    </w:rPr>
  </w:style>
  <w:style w:type="character" w:customStyle="1" w:styleId="WW8Num13z0">
    <w:name w:val="WW8Num13z0"/>
    <w:rsid w:val="00032643"/>
    <w:rPr>
      <w:rFonts w:cs="Times New Roman"/>
      <w:b w:val="0"/>
      <w:bCs/>
      <w:iCs/>
    </w:rPr>
  </w:style>
  <w:style w:type="character" w:customStyle="1" w:styleId="WW8Num14z0">
    <w:name w:val="WW8Num14z0"/>
    <w:rsid w:val="00032643"/>
    <w:rPr>
      <w:rFonts w:cs="Times New Roman"/>
    </w:rPr>
  </w:style>
  <w:style w:type="character" w:customStyle="1" w:styleId="WW8Num15z0">
    <w:name w:val="WW8Num15z0"/>
    <w:rsid w:val="00032643"/>
    <w:rPr>
      <w:rFonts w:cs="Times New Roman"/>
    </w:rPr>
  </w:style>
  <w:style w:type="character" w:customStyle="1" w:styleId="WW8Num16z0">
    <w:name w:val="WW8Num16z0"/>
    <w:rsid w:val="00032643"/>
    <w:rPr>
      <w:rFonts w:cs="Times New Roman"/>
    </w:rPr>
  </w:style>
  <w:style w:type="character" w:customStyle="1" w:styleId="WW8Num16z1">
    <w:name w:val="WW8Num16z1"/>
    <w:rsid w:val="00032643"/>
    <w:rPr>
      <w:rFonts w:cs="Times New Roman"/>
      <w:color w:val="auto"/>
    </w:rPr>
  </w:style>
  <w:style w:type="character" w:customStyle="1" w:styleId="WW8Num17z0">
    <w:name w:val="WW8Num17z0"/>
    <w:rsid w:val="00032643"/>
    <w:rPr>
      <w:rFonts w:cs="Times New Roman"/>
      <w:b w:val="0"/>
      <w:bCs w:val="0"/>
      <w:color w:val="auto"/>
    </w:rPr>
  </w:style>
  <w:style w:type="character" w:customStyle="1" w:styleId="WW8Num17z1">
    <w:name w:val="WW8Num17z1"/>
    <w:rsid w:val="00032643"/>
    <w:rPr>
      <w:rFonts w:cs="Times New Roman"/>
      <w:b w:val="0"/>
      <w:bCs w:val="0"/>
    </w:rPr>
  </w:style>
  <w:style w:type="character" w:customStyle="1" w:styleId="WW8Num18z0">
    <w:name w:val="WW8Num18z0"/>
    <w:rsid w:val="00032643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0">
    <w:name w:val="WW8Num19z0"/>
    <w:rsid w:val="00032643"/>
    <w:rPr>
      <w:rFonts w:ascii="Times New Roman" w:hAnsi="Times New Roman" w:cs="Times New Roman"/>
      <w:b w:val="0"/>
      <w:bCs w:val="0"/>
      <w:color w:val="auto"/>
    </w:rPr>
  </w:style>
  <w:style w:type="character" w:customStyle="1" w:styleId="WW8Num20z0">
    <w:name w:val="WW8Num20z0"/>
    <w:rsid w:val="00032643"/>
    <w:rPr>
      <w:rFonts w:cs="Times New Roman"/>
      <w:b w:val="0"/>
      <w:bCs w:val="0"/>
      <w:color w:val="auto"/>
    </w:rPr>
  </w:style>
  <w:style w:type="character" w:customStyle="1" w:styleId="WW8Num21z0">
    <w:name w:val="WW8Num21z0"/>
    <w:rsid w:val="00032643"/>
    <w:rPr>
      <w:rFonts w:cs="Times New Roman"/>
      <w:b w:val="0"/>
      <w:bCs w:val="0"/>
    </w:rPr>
  </w:style>
  <w:style w:type="character" w:customStyle="1" w:styleId="WW8Num23z0">
    <w:name w:val="WW8Num23z0"/>
    <w:rsid w:val="00032643"/>
    <w:rPr>
      <w:rFonts w:cs="Times New Roman"/>
      <w:b w:val="0"/>
      <w:bCs w:val="0"/>
      <w:color w:val="auto"/>
    </w:rPr>
  </w:style>
  <w:style w:type="character" w:customStyle="1" w:styleId="WW8Num23z1">
    <w:name w:val="WW8Num23z1"/>
    <w:rsid w:val="00032643"/>
    <w:rPr>
      <w:rFonts w:cs="Times New Roman"/>
      <w:bCs/>
      <w:iCs/>
    </w:rPr>
  </w:style>
  <w:style w:type="character" w:customStyle="1" w:styleId="WW8Num24z0">
    <w:name w:val="WW8Num24z0"/>
    <w:rsid w:val="00032643"/>
    <w:rPr>
      <w:rFonts w:cs="Times New Roman"/>
      <w:b w:val="0"/>
      <w:bCs w:val="0"/>
    </w:rPr>
  </w:style>
  <w:style w:type="character" w:customStyle="1" w:styleId="WW8Num25z0">
    <w:name w:val="WW8Num25z0"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rsid w:val="00032643"/>
  </w:style>
  <w:style w:type="character" w:customStyle="1" w:styleId="WW8Num1z0">
    <w:name w:val="WW8Num1z0"/>
    <w:rsid w:val="00032643"/>
    <w:rPr>
      <w:rFonts w:cs="Times New Roman"/>
    </w:rPr>
  </w:style>
  <w:style w:type="character" w:customStyle="1" w:styleId="WW8Num2z1">
    <w:name w:val="WW8Num2z1"/>
    <w:rsid w:val="00032643"/>
    <w:rPr>
      <w:rFonts w:cs="Times New Roman"/>
    </w:rPr>
  </w:style>
  <w:style w:type="character" w:customStyle="1" w:styleId="WW8Num4z6">
    <w:name w:val="WW8Num4z6"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32643"/>
  </w:style>
  <w:style w:type="character" w:customStyle="1" w:styleId="WW8Num5z2">
    <w:name w:val="WW8Num5z2"/>
    <w:rsid w:val="00032643"/>
    <w:rPr>
      <w:rFonts w:cs="Times New Roman"/>
    </w:rPr>
  </w:style>
  <w:style w:type="character" w:customStyle="1" w:styleId="WW8Num7z1">
    <w:name w:val="WW8Num7z1"/>
    <w:rsid w:val="00032643"/>
    <w:rPr>
      <w:rFonts w:ascii="Symbol" w:hAnsi="Symbol" w:cs="Symbol"/>
      <w:b w:val="0"/>
    </w:rPr>
  </w:style>
  <w:style w:type="character" w:customStyle="1" w:styleId="WW8Num8z1">
    <w:name w:val="WW8Num8z1"/>
    <w:rsid w:val="00032643"/>
    <w:rPr>
      <w:rFonts w:cs="Times New Roman"/>
    </w:rPr>
  </w:style>
  <w:style w:type="character" w:customStyle="1" w:styleId="WW8Num10z1">
    <w:name w:val="WW8Num10z1"/>
    <w:rsid w:val="00032643"/>
    <w:rPr>
      <w:rFonts w:cs="Times New Roman"/>
      <w:color w:val="auto"/>
    </w:rPr>
  </w:style>
  <w:style w:type="character" w:customStyle="1" w:styleId="WW8Num12z0">
    <w:name w:val="WW8Num12z0"/>
    <w:rsid w:val="00032643"/>
    <w:rPr>
      <w:rFonts w:cs="Times New Roman"/>
    </w:rPr>
  </w:style>
  <w:style w:type="character" w:customStyle="1" w:styleId="WW8Num12z1">
    <w:name w:val="WW8Num12z1"/>
    <w:rsid w:val="00032643"/>
    <w:rPr>
      <w:rFonts w:cs="Times New Roman"/>
      <w:b w:val="0"/>
      <w:bCs/>
      <w:color w:val="auto"/>
    </w:rPr>
  </w:style>
  <w:style w:type="character" w:customStyle="1" w:styleId="WW8Num13z1">
    <w:name w:val="WW8Num13z1"/>
    <w:rsid w:val="00032643"/>
    <w:rPr>
      <w:rFonts w:cs="Times New Roman"/>
      <w:b w:val="0"/>
      <w:bCs w:val="0"/>
    </w:rPr>
  </w:style>
  <w:style w:type="character" w:customStyle="1" w:styleId="WW8Num15z1">
    <w:name w:val="WW8Num15z1"/>
    <w:rsid w:val="00032643"/>
    <w:rPr>
      <w:rFonts w:cs="Times New Roman"/>
      <w:bCs/>
      <w:iCs/>
    </w:rPr>
  </w:style>
  <w:style w:type="character" w:customStyle="1" w:styleId="WW8Num19z1">
    <w:name w:val="WW8Num19z1"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rsid w:val="00032643"/>
    <w:rPr>
      <w:rFonts w:cs="Times New Roman"/>
      <w:b w:val="0"/>
      <w:bCs w:val="0"/>
      <w:color w:val="auto"/>
    </w:rPr>
  </w:style>
  <w:style w:type="character" w:customStyle="1" w:styleId="WW8Num26z0">
    <w:name w:val="WW8Num26z0"/>
    <w:rsid w:val="00032643"/>
    <w:rPr>
      <w:rFonts w:cs="Times New Roman"/>
      <w:b w:val="0"/>
      <w:bCs w:val="0"/>
    </w:rPr>
  </w:style>
  <w:style w:type="character" w:customStyle="1" w:styleId="WW8Num27z0">
    <w:name w:val="WW8Num27z0"/>
    <w:rsid w:val="00032643"/>
    <w:rPr>
      <w:rFonts w:cs="Times New Roman"/>
      <w:b w:val="0"/>
      <w:bCs w:val="0"/>
    </w:rPr>
  </w:style>
  <w:style w:type="character" w:customStyle="1" w:styleId="WW8Num28z0">
    <w:name w:val="WW8Num28z0"/>
    <w:rsid w:val="00032643"/>
    <w:rPr>
      <w:rFonts w:cs="Times New Roman"/>
      <w:b w:val="0"/>
      <w:bCs w:val="0"/>
    </w:rPr>
  </w:style>
  <w:style w:type="character" w:customStyle="1" w:styleId="WW8Num29z0">
    <w:name w:val="WW8Num29z0"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rsid w:val="00032643"/>
    <w:rPr>
      <w:rFonts w:cs="Times New Roman"/>
      <w:b w:val="0"/>
      <w:bCs w:val="0"/>
    </w:rPr>
  </w:style>
  <w:style w:type="character" w:customStyle="1" w:styleId="WW8Num32z0">
    <w:name w:val="WW8Num32z0"/>
    <w:rsid w:val="00032643"/>
    <w:rPr>
      <w:rFonts w:cs="Times New Roman"/>
      <w:b w:val="0"/>
      <w:bCs w:val="0"/>
    </w:rPr>
  </w:style>
  <w:style w:type="character" w:customStyle="1" w:styleId="WW8Num33z0">
    <w:name w:val="WW8Num33z0"/>
    <w:rsid w:val="00032643"/>
    <w:rPr>
      <w:rFonts w:cs="Times New Roman"/>
      <w:b w:val="0"/>
      <w:bCs w:val="0"/>
    </w:rPr>
  </w:style>
  <w:style w:type="character" w:customStyle="1" w:styleId="WW8Num34z0">
    <w:name w:val="WW8Num34z0"/>
    <w:rsid w:val="00032643"/>
    <w:rPr>
      <w:rFonts w:cs="Times New Roman"/>
      <w:b w:val="0"/>
      <w:bCs w:val="0"/>
    </w:rPr>
  </w:style>
  <w:style w:type="character" w:customStyle="1" w:styleId="WW8Num35z0">
    <w:name w:val="WW8Num35z0"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rsid w:val="00032643"/>
    <w:rPr>
      <w:rFonts w:cs="Times New Roman"/>
      <w:b w:val="0"/>
    </w:rPr>
  </w:style>
  <w:style w:type="character" w:customStyle="1" w:styleId="WW8Num36z1">
    <w:name w:val="WW8Num36z1"/>
    <w:rsid w:val="00032643"/>
    <w:rPr>
      <w:rFonts w:cs="Times New Roman"/>
      <w:b w:val="0"/>
      <w:bCs w:val="0"/>
    </w:rPr>
  </w:style>
  <w:style w:type="character" w:customStyle="1" w:styleId="WW8Num37z0">
    <w:name w:val="WW8Num37z0"/>
    <w:rsid w:val="00032643"/>
    <w:rPr>
      <w:rFonts w:cs="Times New Roman"/>
    </w:rPr>
  </w:style>
  <w:style w:type="character" w:customStyle="1" w:styleId="WW8Num38z0">
    <w:name w:val="WW8Num38z0"/>
    <w:rsid w:val="00032643"/>
    <w:rPr>
      <w:rFonts w:cs="Times New Roman"/>
    </w:rPr>
  </w:style>
  <w:style w:type="character" w:customStyle="1" w:styleId="WW8Num38z1">
    <w:name w:val="WW8Num38z1"/>
    <w:rsid w:val="00032643"/>
    <w:rPr>
      <w:rFonts w:cs="Times New Roman"/>
      <w:b w:val="0"/>
      <w:bCs w:val="0"/>
    </w:rPr>
  </w:style>
  <w:style w:type="character" w:customStyle="1" w:styleId="WW8Num39z0">
    <w:name w:val="WW8Num39z0"/>
    <w:rsid w:val="00032643"/>
    <w:rPr>
      <w:rFonts w:cs="Times New Roman"/>
      <w:color w:val="000000"/>
    </w:rPr>
  </w:style>
  <w:style w:type="character" w:customStyle="1" w:styleId="WW8Num39z1">
    <w:name w:val="WW8Num39z1"/>
    <w:rsid w:val="00032643"/>
    <w:rPr>
      <w:rFonts w:cs="Times New Roman"/>
      <w:b w:val="0"/>
      <w:bCs w:val="0"/>
    </w:rPr>
  </w:style>
  <w:style w:type="character" w:customStyle="1" w:styleId="WW8Num40z0">
    <w:name w:val="WW8Num40z0"/>
    <w:rsid w:val="00032643"/>
    <w:rPr>
      <w:rFonts w:ascii="Symbol" w:hAnsi="Symbol" w:cs="Symbol"/>
    </w:rPr>
  </w:style>
  <w:style w:type="character" w:customStyle="1" w:styleId="WW8Num41z0">
    <w:name w:val="WW8Num41z0"/>
    <w:rsid w:val="00032643"/>
    <w:rPr>
      <w:rFonts w:cs="Times New Roman"/>
      <w:b w:val="0"/>
      <w:bCs w:val="0"/>
    </w:rPr>
  </w:style>
  <w:style w:type="character" w:customStyle="1" w:styleId="WW8Num42z0">
    <w:name w:val="WW8Num42z0"/>
    <w:rsid w:val="00032643"/>
    <w:rPr>
      <w:rFonts w:cs="Times New Roman"/>
    </w:rPr>
  </w:style>
  <w:style w:type="character" w:customStyle="1" w:styleId="WW8Num43z0">
    <w:name w:val="WW8Num43z0"/>
    <w:rsid w:val="00032643"/>
    <w:rPr>
      <w:rFonts w:cs="Times New Roman"/>
    </w:rPr>
  </w:style>
  <w:style w:type="character" w:customStyle="1" w:styleId="WW8Num44z0">
    <w:name w:val="WW8Num44z0"/>
    <w:rsid w:val="00032643"/>
    <w:rPr>
      <w:rFonts w:cs="Times New Roman"/>
      <w:b w:val="0"/>
      <w:bCs w:val="0"/>
    </w:rPr>
  </w:style>
  <w:style w:type="character" w:customStyle="1" w:styleId="WW8Num45z0">
    <w:name w:val="WW8Num45z0"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rsid w:val="00032643"/>
    <w:rPr>
      <w:rFonts w:cs="Times New Roman"/>
    </w:rPr>
  </w:style>
  <w:style w:type="character" w:customStyle="1" w:styleId="WW8Num46z1">
    <w:name w:val="WW8Num46z1"/>
    <w:rsid w:val="00032643"/>
    <w:rPr>
      <w:rFonts w:cs="Times New Roman"/>
      <w:b w:val="0"/>
      <w:bCs/>
      <w:color w:val="auto"/>
    </w:rPr>
  </w:style>
  <w:style w:type="character" w:customStyle="1" w:styleId="WW8Num47z0">
    <w:name w:val="WW8Num47z0"/>
    <w:rsid w:val="00032643"/>
    <w:rPr>
      <w:rFonts w:cs="Times New Roman"/>
      <w:b w:val="0"/>
      <w:bCs w:val="0"/>
    </w:rPr>
  </w:style>
  <w:style w:type="character" w:customStyle="1" w:styleId="WW8Num48z0">
    <w:name w:val="WW8Num48z0"/>
    <w:rsid w:val="00032643"/>
    <w:rPr>
      <w:rFonts w:cs="Times New Roman"/>
    </w:rPr>
  </w:style>
  <w:style w:type="character" w:customStyle="1" w:styleId="WW8Num48z1">
    <w:name w:val="WW8Num48z1"/>
    <w:rsid w:val="00032643"/>
    <w:rPr>
      <w:rFonts w:cs="Times New Roman"/>
      <w:b w:val="0"/>
      <w:bCs w:val="0"/>
    </w:rPr>
  </w:style>
  <w:style w:type="character" w:customStyle="1" w:styleId="WW8Num49z0">
    <w:name w:val="WW8Num49z0"/>
    <w:rsid w:val="00032643"/>
    <w:rPr>
      <w:rFonts w:cs="Times New Roman"/>
      <w:b w:val="0"/>
      <w:bCs/>
      <w:iCs/>
    </w:rPr>
  </w:style>
  <w:style w:type="character" w:customStyle="1" w:styleId="WW8Num49z1">
    <w:name w:val="WW8Num49z1"/>
    <w:rsid w:val="00032643"/>
    <w:rPr>
      <w:rFonts w:cs="Times New Roman"/>
    </w:rPr>
  </w:style>
  <w:style w:type="character" w:customStyle="1" w:styleId="WW8Num50z0">
    <w:name w:val="WW8Num50z0"/>
    <w:rsid w:val="00032643"/>
    <w:rPr>
      <w:rFonts w:ascii="Symbol" w:hAnsi="Symbol" w:cs="Symbol"/>
      <w:b w:val="0"/>
    </w:rPr>
  </w:style>
  <w:style w:type="character" w:customStyle="1" w:styleId="WW8Num50z1">
    <w:name w:val="WW8Num50z1"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rsid w:val="00032643"/>
    <w:rPr>
      <w:rFonts w:cs="Times New Roman"/>
    </w:rPr>
  </w:style>
  <w:style w:type="character" w:customStyle="1" w:styleId="WW8Num52z0">
    <w:name w:val="WW8Num52z0"/>
    <w:rsid w:val="00032643"/>
    <w:rPr>
      <w:rFonts w:cs="Times New Roman"/>
      <w:b w:val="0"/>
      <w:bCs w:val="0"/>
    </w:rPr>
  </w:style>
  <w:style w:type="character" w:customStyle="1" w:styleId="WW8Num53z0">
    <w:name w:val="WW8Num53z0"/>
    <w:rsid w:val="00032643"/>
    <w:rPr>
      <w:rFonts w:ascii="Symbol" w:hAnsi="Symbol" w:cs="Symbol"/>
      <w:b w:val="0"/>
    </w:rPr>
  </w:style>
  <w:style w:type="character" w:customStyle="1" w:styleId="WW8Num53z1">
    <w:name w:val="WW8Num53z1"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rsid w:val="00032643"/>
    <w:rPr>
      <w:rFonts w:ascii="Symbol" w:hAnsi="Symbol" w:cs="Symbol"/>
    </w:rPr>
  </w:style>
  <w:style w:type="character" w:customStyle="1" w:styleId="WW8Num55z0">
    <w:name w:val="WW8Num55z0"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rsid w:val="00032643"/>
    <w:rPr>
      <w:rFonts w:cs="Times New Roman"/>
    </w:rPr>
  </w:style>
  <w:style w:type="character" w:customStyle="1" w:styleId="WW8Num57z0">
    <w:name w:val="WW8Num57z0"/>
    <w:rsid w:val="00032643"/>
    <w:rPr>
      <w:rFonts w:cs="Times New Roman"/>
    </w:rPr>
  </w:style>
  <w:style w:type="character" w:customStyle="1" w:styleId="WW8Num57z1">
    <w:name w:val="WW8Num57z1"/>
    <w:rsid w:val="00032643"/>
    <w:rPr>
      <w:rFonts w:cs="Times New Roman"/>
      <w:color w:val="auto"/>
    </w:rPr>
  </w:style>
  <w:style w:type="character" w:customStyle="1" w:styleId="WW8Num58z0">
    <w:name w:val="WW8Num58z0"/>
    <w:rsid w:val="00032643"/>
    <w:rPr>
      <w:rFonts w:cs="Times New Roman"/>
    </w:rPr>
  </w:style>
  <w:style w:type="character" w:customStyle="1" w:styleId="WW8Num58z1">
    <w:name w:val="WW8Num58z1"/>
    <w:rsid w:val="00032643"/>
    <w:rPr>
      <w:rFonts w:cs="Times New Roman"/>
      <w:b w:val="0"/>
      <w:bCs/>
      <w:color w:val="auto"/>
    </w:rPr>
  </w:style>
  <w:style w:type="character" w:customStyle="1" w:styleId="WW8Num59z0">
    <w:name w:val="WW8Num59z0"/>
    <w:rsid w:val="00032643"/>
    <w:rPr>
      <w:rFonts w:cs="Times New Roman"/>
      <w:b w:val="0"/>
      <w:bCs w:val="0"/>
    </w:rPr>
  </w:style>
  <w:style w:type="character" w:customStyle="1" w:styleId="WW8Num60z0">
    <w:name w:val="WW8Num60z0"/>
    <w:rsid w:val="00032643"/>
  </w:style>
  <w:style w:type="character" w:customStyle="1" w:styleId="WW8Num60z1">
    <w:name w:val="WW8Num60z1"/>
    <w:rsid w:val="00032643"/>
  </w:style>
  <w:style w:type="character" w:customStyle="1" w:styleId="WW8Num60z2">
    <w:name w:val="WW8Num60z2"/>
    <w:rsid w:val="00032643"/>
  </w:style>
  <w:style w:type="character" w:customStyle="1" w:styleId="WW8Num60z3">
    <w:name w:val="WW8Num60z3"/>
    <w:rsid w:val="00032643"/>
  </w:style>
  <w:style w:type="character" w:customStyle="1" w:styleId="WW8Num60z4">
    <w:name w:val="WW8Num60z4"/>
    <w:rsid w:val="00032643"/>
  </w:style>
  <w:style w:type="character" w:customStyle="1" w:styleId="WW8Num60z5">
    <w:name w:val="WW8Num60z5"/>
    <w:rsid w:val="00032643"/>
  </w:style>
  <w:style w:type="character" w:customStyle="1" w:styleId="WW8Num60z6">
    <w:name w:val="WW8Num60z6"/>
    <w:rsid w:val="00032643"/>
  </w:style>
  <w:style w:type="character" w:customStyle="1" w:styleId="WW8Num60z7">
    <w:name w:val="WW8Num60z7"/>
    <w:rsid w:val="00032643"/>
  </w:style>
  <w:style w:type="character" w:customStyle="1" w:styleId="WW8Num60z8">
    <w:name w:val="WW8Num60z8"/>
    <w:rsid w:val="00032643"/>
  </w:style>
  <w:style w:type="character" w:customStyle="1" w:styleId="WW8Num61z0">
    <w:name w:val="WW8Num61z0"/>
    <w:rsid w:val="00032643"/>
    <w:rPr>
      <w:rFonts w:cs="Times New Roman"/>
      <w:b w:val="0"/>
      <w:bCs w:val="0"/>
    </w:rPr>
  </w:style>
  <w:style w:type="character" w:customStyle="1" w:styleId="WW8Num62z0">
    <w:name w:val="WW8Num62z0"/>
    <w:rsid w:val="00032643"/>
  </w:style>
  <w:style w:type="character" w:customStyle="1" w:styleId="WW8Num62z1">
    <w:name w:val="WW8Num62z1"/>
    <w:rsid w:val="00032643"/>
  </w:style>
  <w:style w:type="character" w:customStyle="1" w:styleId="WW8Num62z2">
    <w:name w:val="WW8Num62z2"/>
    <w:rsid w:val="00032643"/>
  </w:style>
  <w:style w:type="character" w:customStyle="1" w:styleId="WW8Num62z3">
    <w:name w:val="WW8Num62z3"/>
    <w:rsid w:val="00032643"/>
  </w:style>
  <w:style w:type="character" w:customStyle="1" w:styleId="WW8Num62z4">
    <w:name w:val="WW8Num62z4"/>
    <w:rsid w:val="00032643"/>
  </w:style>
  <w:style w:type="character" w:customStyle="1" w:styleId="WW8Num62z5">
    <w:name w:val="WW8Num62z5"/>
    <w:rsid w:val="00032643"/>
  </w:style>
  <w:style w:type="character" w:customStyle="1" w:styleId="WW8Num62z6">
    <w:name w:val="WW8Num62z6"/>
    <w:rsid w:val="00032643"/>
  </w:style>
  <w:style w:type="character" w:customStyle="1" w:styleId="WW8Num62z7">
    <w:name w:val="WW8Num62z7"/>
    <w:rsid w:val="00032643"/>
  </w:style>
  <w:style w:type="character" w:customStyle="1" w:styleId="WW8Num62z8">
    <w:name w:val="WW8Num62z8"/>
    <w:rsid w:val="00032643"/>
  </w:style>
  <w:style w:type="character" w:customStyle="1" w:styleId="WW8Num63z0">
    <w:name w:val="WW8Num63z0"/>
    <w:rsid w:val="00032643"/>
    <w:rPr>
      <w:b/>
    </w:rPr>
  </w:style>
  <w:style w:type="character" w:customStyle="1" w:styleId="WW8Num63z1">
    <w:name w:val="WW8Num63z1"/>
    <w:rsid w:val="00032643"/>
  </w:style>
  <w:style w:type="character" w:customStyle="1" w:styleId="WW8Num63z2">
    <w:name w:val="WW8Num63z2"/>
    <w:rsid w:val="00032643"/>
  </w:style>
  <w:style w:type="character" w:customStyle="1" w:styleId="WW8Num63z3">
    <w:name w:val="WW8Num63z3"/>
    <w:rsid w:val="00032643"/>
  </w:style>
  <w:style w:type="character" w:customStyle="1" w:styleId="WW8Num63z4">
    <w:name w:val="WW8Num63z4"/>
    <w:rsid w:val="00032643"/>
  </w:style>
  <w:style w:type="character" w:customStyle="1" w:styleId="WW8Num63z5">
    <w:name w:val="WW8Num63z5"/>
    <w:rsid w:val="00032643"/>
  </w:style>
  <w:style w:type="character" w:customStyle="1" w:styleId="WW8Num63z6">
    <w:name w:val="WW8Num63z6"/>
    <w:rsid w:val="00032643"/>
  </w:style>
  <w:style w:type="character" w:customStyle="1" w:styleId="WW8Num63z7">
    <w:name w:val="WW8Num63z7"/>
    <w:rsid w:val="00032643"/>
  </w:style>
  <w:style w:type="character" w:customStyle="1" w:styleId="WW8Num63z8">
    <w:name w:val="WW8Num63z8"/>
    <w:rsid w:val="00032643"/>
  </w:style>
  <w:style w:type="character" w:customStyle="1" w:styleId="WW8Num64z0">
    <w:name w:val="WW8Num64z0"/>
    <w:rsid w:val="00032643"/>
    <w:rPr>
      <w:rFonts w:cs="Times New Roman"/>
      <w:b w:val="0"/>
      <w:bCs w:val="0"/>
    </w:rPr>
  </w:style>
  <w:style w:type="character" w:customStyle="1" w:styleId="WW8Num65z0">
    <w:name w:val="WW8Num65z0"/>
    <w:rsid w:val="00032643"/>
    <w:rPr>
      <w:rFonts w:cs="Times New Roman"/>
      <w:b w:val="0"/>
      <w:bCs w:val="0"/>
    </w:rPr>
  </w:style>
  <w:style w:type="character" w:customStyle="1" w:styleId="WW8Num66z0">
    <w:name w:val="WW8Num66z0"/>
    <w:rsid w:val="00032643"/>
  </w:style>
  <w:style w:type="character" w:customStyle="1" w:styleId="WW8Num66z1">
    <w:name w:val="WW8Num66z1"/>
    <w:rsid w:val="00032643"/>
    <w:rPr>
      <w:color w:val="auto"/>
    </w:rPr>
  </w:style>
  <w:style w:type="character" w:customStyle="1" w:styleId="WW8Num67z0">
    <w:name w:val="WW8Num67z0"/>
    <w:rsid w:val="00032643"/>
    <w:rPr>
      <w:rFonts w:cs="Times New Roman"/>
    </w:rPr>
  </w:style>
  <w:style w:type="character" w:customStyle="1" w:styleId="WW8Num67z1">
    <w:name w:val="WW8Num67z1"/>
    <w:rsid w:val="00032643"/>
    <w:rPr>
      <w:rFonts w:cs="Times New Roman"/>
      <w:b w:val="0"/>
      <w:bCs/>
      <w:color w:val="auto"/>
    </w:rPr>
  </w:style>
  <w:style w:type="character" w:customStyle="1" w:styleId="WW8Num68z0">
    <w:name w:val="WW8Num68z0"/>
    <w:rsid w:val="00032643"/>
    <w:rPr>
      <w:rFonts w:cs="Times New Roman"/>
    </w:rPr>
  </w:style>
  <w:style w:type="character" w:customStyle="1" w:styleId="WW8Num68z1">
    <w:name w:val="WW8Num68z1"/>
    <w:rsid w:val="00032643"/>
  </w:style>
  <w:style w:type="character" w:customStyle="1" w:styleId="WW8Num68z2">
    <w:name w:val="WW8Num68z2"/>
    <w:rsid w:val="00032643"/>
  </w:style>
  <w:style w:type="character" w:customStyle="1" w:styleId="WW8Num68z3">
    <w:name w:val="WW8Num68z3"/>
    <w:rsid w:val="00032643"/>
  </w:style>
  <w:style w:type="character" w:customStyle="1" w:styleId="WW8Num68z4">
    <w:name w:val="WW8Num68z4"/>
    <w:rsid w:val="00032643"/>
  </w:style>
  <w:style w:type="character" w:customStyle="1" w:styleId="WW8Num68z5">
    <w:name w:val="WW8Num68z5"/>
    <w:rsid w:val="00032643"/>
  </w:style>
  <w:style w:type="character" w:customStyle="1" w:styleId="WW8Num68z6">
    <w:name w:val="WW8Num68z6"/>
    <w:rsid w:val="00032643"/>
  </w:style>
  <w:style w:type="character" w:customStyle="1" w:styleId="WW8Num68z7">
    <w:name w:val="WW8Num68z7"/>
    <w:rsid w:val="00032643"/>
  </w:style>
  <w:style w:type="character" w:customStyle="1" w:styleId="WW8Num68z8">
    <w:name w:val="WW8Num68z8"/>
    <w:rsid w:val="00032643"/>
  </w:style>
  <w:style w:type="character" w:customStyle="1" w:styleId="WW8Num69z0">
    <w:name w:val="WW8Num69z0"/>
    <w:rsid w:val="00032643"/>
  </w:style>
  <w:style w:type="character" w:customStyle="1" w:styleId="WW8Num69z1">
    <w:name w:val="WW8Num69z1"/>
    <w:rsid w:val="00032643"/>
  </w:style>
  <w:style w:type="character" w:customStyle="1" w:styleId="WW8Num69z2">
    <w:name w:val="WW8Num69z2"/>
    <w:rsid w:val="00032643"/>
  </w:style>
  <w:style w:type="character" w:customStyle="1" w:styleId="WW8Num69z3">
    <w:name w:val="WW8Num69z3"/>
    <w:rsid w:val="00032643"/>
  </w:style>
  <w:style w:type="character" w:customStyle="1" w:styleId="WW8Num69z4">
    <w:name w:val="WW8Num69z4"/>
    <w:rsid w:val="00032643"/>
  </w:style>
  <w:style w:type="character" w:customStyle="1" w:styleId="WW8Num69z5">
    <w:name w:val="WW8Num69z5"/>
    <w:rsid w:val="00032643"/>
  </w:style>
  <w:style w:type="character" w:customStyle="1" w:styleId="WW8Num69z6">
    <w:name w:val="WW8Num69z6"/>
    <w:rsid w:val="00032643"/>
  </w:style>
  <w:style w:type="character" w:customStyle="1" w:styleId="WW8Num69z7">
    <w:name w:val="WW8Num69z7"/>
    <w:rsid w:val="00032643"/>
  </w:style>
  <w:style w:type="character" w:customStyle="1" w:styleId="WW8Num69z8">
    <w:name w:val="WW8Num69z8"/>
    <w:rsid w:val="00032643"/>
  </w:style>
  <w:style w:type="character" w:customStyle="1" w:styleId="WW8Num70z0">
    <w:name w:val="WW8Num70z0"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rsid w:val="00032643"/>
  </w:style>
  <w:style w:type="character" w:customStyle="1" w:styleId="WW8Num71z1">
    <w:name w:val="WW8Num71z1"/>
    <w:rsid w:val="00032643"/>
    <w:rPr>
      <w:color w:val="auto"/>
    </w:rPr>
  </w:style>
  <w:style w:type="character" w:customStyle="1" w:styleId="WW8Num72z0">
    <w:name w:val="WW8Num72z0"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rsid w:val="00032643"/>
    <w:rPr>
      <w:rFonts w:cs="Times New Roman"/>
    </w:rPr>
  </w:style>
  <w:style w:type="character" w:customStyle="1" w:styleId="WW8Num73z1">
    <w:name w:val="WW8Num73z1"/>
    <w:rsid w:val="00032643"/>
  </w:style>
  <w:style w:type="character" w:customStyle="1" w:styleId="WW8Num73z2">
    <w:name w:val="WW8Num73z2"/>
    <w:rsid w:val="00032643"/>
  </w:style>
  <w:style w:type="character" w:customStyle="1" w:styleId="WW8Num73z3">
    <w:name w:val="WW8Num73z3"/>
    <w:rsid w:val="00032643"/>
  </w:style>
  <w:style w:type="character" w:customStyle="1" w:styleId="WW8Num73z4">
    <w:name w:val="WW8Num73z4"/>
    <w:rsid w:val="00032643"/>
  </w:style>
  <w:style w:type="character" w:customStyle="1" w:styleId="WW8Num73z5">
    <w:name w:val="WW8Num73z5"/>
    <w:rsid w:val="00032643"/>
  </w:style>
  <w:style w:type="character" w:customStyle="1" w:styleId="WW8Num73z6">
    <w:name w:val="WW8Num73z6"/>
    <w:rsid w:val="00032643"/>
  </w:style>
  <w:style w:type="character" w:customStyle="1" w:styleId="WW8Num73z7">
    <w:name w:val="WW8Num73z7"/>
    <w:rsid w:val="00032643"/>
  </w:style>
  <w:style w:type="character" w:customStyle="1" w:styleId="WW8Num73z8">
    <w:name w:val="WW8Num73z8"/>
    <w:rsid w:val="00032643"/>
  </w:style>
  <w:style w:type="character" w:customStyle="1" w:styleId="WW8Num74z0">
    <w:name w:val="WW8Num74z0"/>
    <w:rsid w:val="00032643"/>
    <w:rPr>
      <w:rFonts w:cs="Times New Roman"/>
      <w:b w:val="0"/>
      <w:bCs/>
      <w:iCs/>
    </w:rPr>
  </w:style>
  <w:style w:type="character" w:customStyle="1" w:styleId="WW8Num74z1">
    <w:name w:val="WW8Num74z1"/>
    <w:rsid w:val="00032643"/>
    <w:rPr>
      <w:rFonts w:cs="Times New Roman"/>
      <w:b w:val="0"/>
      <w:bCs w:val="0"/>
    </w:rPr>
  </w:style>
  <w:style w:type="character" w:customStyle="1" w:styleId="WW8Num75z0">
    <w:name w:val="WW8Num75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75z1">
    <w:name w:val="WW8Num75z1"/>
    <w:rsid w:val="00032643"/>
  </w:style>
  <w:style w:type="character" w:customStyle="1" w:styleId="WW8Num75z2">
    <w:name w:val="WW8Num75z2"/>
    <w:rsid w:val="00032643"/>
  </w:style>
  <w:style w:type="character" w:customStyle="1" w:styleId="WW8Num75z3">
    <w:name w:val="WW8Num75z3"/>
    <w:rsid w:val="00032643"/>
  </w:style>
  <w:style w:type="character" w:customStyle="1" w:styleId="WW8Num75z4">
    <w:name w:val="WW8Num75z4"/>
    <w:rsid w:val="00032643"/>
  </w:style>
  <w:style w:type="character" w:customStyle="1" w:styleId="WW8Num75z5">
    <w:name w:val="WW8Num75z5"/>
    <w:rsid w:val="00032643"/>
  </w:style>
  <w:style w:type="character" w:customStyle="1" w:styleId="WW8Num75z6">
    <w:name w:val="WW8Num75z6"/>
    <w:rsid w:val="00032643"/>
  </w:style>
  <w:style w:type="character" w:customStyle="1" w:styleId="WW8Num75z7">
    <w:name w:val="WW8Num75z7"/>
    <w:rsid w:val="00032643"/>
  </w:style>
  <w:style w:type="character" w:customStyle="1" w:styleId="WW8Num75z8">
    <w:name w:val="WW8Num75z8"/>
    <w:rsid w:val="00032643"/>
  </w:style>
  <w:style w:type="character" w:customStyle="1" w:styleId="WW8Num76z0">
    <w:name w:val="WW8Num76z0"/>
    <w:rsid w:val="00032643"/>
    <w:rPr>
      <w:rFonts w:cs="Times New Roman"/>
    </w:rPr>
  </w:style>
  <w:style w:type="character" w:customStyle="1" w:styleId="WW8Num76z1">
    <w:name w:val="WW8Num76z1"/>
    <w:rsid w:val="00032643"/>
  </w:style>
  <w:style w:type="character" w:customStyle="1" w:styleId="WW8Num76z2">
    <w:name w:val="WW8Num76z2"/>
    <w:rsid w:val="00032643"/>
  </w:style>
  <w:style w:type="character" w:customStyle="1" w:styleId="WW8Num76z3">
    <w:name w:val="WW8Num76z3"/>
    <w:rsid w:val="00032643"/>
  </w:style>
  <w:style w:type="character" w:customStyle="1" w:styleId="WW8Num76z4">
    <w:name w:val="WW8Num76z4"/>
    <w:rsid w:val="00032643"/>
  </w:style>
  <w:style w:type="character" w:customStyle="1" w:styleId="WW8Num76z5">
    <w:name w:val="WW8Num76z5"/>
    <w:rsid w:val="00032643"/>
  </w:style>
  <w:style w:type="character" w:customStyle="1" w:styleId="WW8Num76z6">
    <w:name w:val="WW8Num76z6"/>
    <w:rsid w:val="00032643"/>
  </w:style>
  <w:style w:type="character" w:customStyle="1" w:styleId="WW8Num76z7">
    <w:name w:val="WW8Num76z7"/>
    <w:rsid w:val="00032643"/>
  </w:style>
  <w:style w:type="character" w:customStyle="1" w:styleId="WW8Num76z8">
    <w:name w:val="WW8Num76z8"/>
    <w:rsid w:val="00032643"/>
  </w:style>
  <w:style w:type="character" w:customStyle="1" w:styleId="WW8Num77z0">
    <w:name w:val="WW8Num77z0"/>
    <w:rsid w:val="00032643"/>
    <w:rPr>
      <w:rFonts w:cs="Times New Roman"/>
      <w:b w:val="0"/>
      <w:bCs w:val="0"/>
    </w:rPr>
  </w:style>
  <w:style w:type="character" w:customStyle="1" w:styleId="WW8Num78z0">
    <w:name w:val="WW8Num78z0"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rsid w:val="00032643"/>
  </w:style>
  <w:style w:type="character" w:customStyle="1" w:styleId="WW8Num79z1">
    <w:name w:val="WW8Num79z1"/>
    <w:rsid w:val="00032643"/>
    <w:rPr>
      <w:color w:val="auto"/>
    </w:rPr>
  </w:style>
  <w:style w:type="character" w:customStyle="1" w:styleId="WW8Num80z0">
    <w:name w:val="WW8Num80z0"/>
    <w:rsid w:val="00032643"/>
    <w:rPr>
      <w:b w:val="0"/>
      <w:color w:val="auto"/>
    </w:rPr>
  </w:style>
  <w:style w:type="character" w:customStyle="1" w:styleId="WW8Num80z1">
    <w:name w:val="WW8Num80z1"/>
    <w:rsid w:val="00032643"/>
  </w:style>
  <w:style w:type="character" w:customStyle="1" w:styleId="WW8Num80z2">
    <w:name w:val="WW8Num80z2"/>
    <w:rsid w:val="00032643"/>
  </w:style>
  <w:style w:type="character" w:customStyle="1" w:styleId="WW8Num80z3">
    <w:name w:val="WW8Num80z3"/>
    <w:rsid w:val="00032643"/>
  </w:style>
  <w:style w:type="character" w:customStyle="1" w:styleId="WW8Num80z4">
    <w:name w:val="WW8Num80z4"/>
    <w:rsid w:val="00032643"/>
  </w:style>
  <w:style w:type="character" w:customStyle="1" w:styleId="WW8Num80z5">
    <w:name w:val="WW8Num80z5"/>
    <w:rsid w:val="00032643"/>
  </w:style>
  <w:style w:type="character" w:customStyle="1" w:styleId="WW8Num80z6">
    <w:name w:val="WW8Num80z6"/>
    <w:rsid w:val="00032643"/>
  </w:style>
  <w:style w:type="character" w:customStyle="1" w:styleId="WW8Num80z7">
    <w:name w:val="WW8Num80z7"/>
    <w:rsid w:val="00032643"/>
  </w:style>
  <w:style w:type="character" w:customStyle="1" w:styleId="WW8Num80z8">
    <w:name w:val="WW8Num80z8"/>
    <w:rsid w:val="00032643"/>
  </w:style>
  <w:style w:type="character" w:customStyle="1" w:styleId="WW8Num81z0">
    <w:name w:val="WW8Num81z0"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rsid w:val="00032643"/>
    <w:rPr>
      <w:rFonts w:cs="Times New Roman"/>
      <w:b w:val="0"/>
      <w:bCs w:val="0"/>
    </w:rPr>
  </w:style>
  <w:style w:type="character" w:customStyle="1" w:styleId="WW8Num83z0">
    <w:name w:val="WW8Num83z0"/>
    <w:rsid w:val="00032643"/>
    <w:rPr>
      <w:rFonts w:cs="Times New Roman"/>
    </w:rPr>
  </w:style>
  <w:style w:type="character" w:customStyle="1" w:styleId="WW8Num84z0">
    <w:name w:val="WW8Num84z0"/>
    <w:rsid w:val="00032643"/>
    <w:rPr>
      <w:rFonts w:cs="Times New Roman"/>
      <w:b w:val="0"/>
      <w:bCs w:val="0"/>
    </w:rPr>
  </w:style>
  <w:style w:type="character" w:customStyle="1" w:styleId="WW8Num85z0">
    <w:name w:val="WW8Num85z0"/>
    <w:rsid w:val="00032643"/>
  </w:style>
  <w:style w:type="character" w:customStyle="1" w:styleId="WW8Num85z1">
    <w:name w:val="WW8Num85z1"/>
    <w:rsid w:val="00032643"/>
  </w:style>
  <w:style w:type="character" w:customStyle="1" w:styleId="WW8Num85z2">
    <w:name w:val="WW8Num85z2"/>
    <w:rsid w:val="00032643"/>
  </w:style>
  <w:style w:type="character" w:customStyle="1" w:styleId="WW8Num85z3">
    <w:name w:val="WW8Num85z3"/>
    <w:rsid w:val="00032643"/>
  </w:style>
  <w:style w:type="character" w:customStyle="1" w:styleId="WW8Num85z4">
    <w:name w:val="WW8Num85z4"/>
    <w:rsid w:val="00032643"/>
  </w:style>
  <w:style w:type="character" w:customStyle="1" w:styleId="WW8Num85z5">
    <w:name w:val="WW8Num85z5"/>
    <w:rsid w:val="00032643"/>
  </w:style>
  <w:style w:type="character" w:customStyle="1" w:styleId="WW8Num85z6">
    <w:name w:val="WW8Num85z6"/>
    <w:rsid w:val="00032643"/>
  </w:style>
  <w:style w:type="character" w:customStyle="1" w:styleId="WW8Num85z7">
    <w:name w:val="WW8Num85z7"/>
    <w:rsid w:val="00032643"/>
  </w:style>
  <w:style w:type="character" w:customStyle="1" w:styleId="WW8Num85z8">
    <w:name w:val="WW8Num85z8"/>
    <w:rsid w:val="00032643"/>
  </w:style>
  <w:style w:type="character" w:customStyle="1" w:styleId="WW8Num86z0">
    <w:name w:val="WW8Num86z0"/>
    <w:rsid w:val="00032643"/>
    <w:rPr>
      <w:rFonts w:cs="Times New Roman"/>
      <w:b w:val="0"/>
      <w:bCs w:val="0"/>
    </w:rPr>
  </w:style>
  <w:style w:type="character" w:customStyle="1" w:styleId="WW8Num87z0">
    <w:name w:val="WW8Num87z0"/>
    <w:rsid w:val="00032643"/>
    <w:rPr>
      <w:b/>
    </w:rPr>
  </w:style>
  <w:style w:type="character" w:customStyle="1" w:styleId="WW8Num87z1">
    <w:name w:val="WW8Num87z1"/>
    <w:rsid w:val="00032643"/>
  </w:style>
  <w:style w:type="character" w:customStyle="1" w:styleId="WW8Num87z2">
    <w:name w:val="WW8Num87z2"/>
    <w:rsid w:val="00032643"/>
  </w:style>
  <w:style w:type="character" w:customStyle="1" w:styleId="WW8Num87z3">
    <w:name w:val="WW8Num87z3"/>
    <w:rsid w:val="00032643"/>
  </w:style>
  <w:style w:type="character" w:customStyle="1" w:styleId="WW8Num87z4">
    <w:name w:val="WW8Num87z4"/>
    <w:rsid w:val="00032643"/>
  </w:style>
  <w:style w:type="character" w:customStyle="1" w:styleId="WW8Num87z5">
    <w:name w:val="WW8Num87z5"/>
    <w:rsid w:val="00032643"/>
  </w:style>
  <w:style w:type="character" w:customStyle="1" w:styleId="WW8Num87z6">
    <w:name w:val="WW8Num87z6"/>
    <w:rsid w:val="00032643"/>
  </w:style>
  <w:style w:type="character" w:customStyle="1" w:styleId="WW8Num87z7">
    <w:name w:val="WW8Num87z7"/>
    <w:rsid w:val="00032643"/>
  </w:style>
  <w:style w:type="character" w:customStyle="1" w:styleId="WW8Num87z8">
    <w:name w:val="WW8Num87z8"/>
    <w:rsid w:val="00032643"/>
  </w:style>
  <w:style w:type="character" w:customStyle="1" w:styleId="WW8Num88z0">
    <w:name w:val="WW8Num88z0"/>
    <w:rsid w:val="00032643"/>
  </w:style>
  <w:style w:type="character" w:customStyle="1" w:styleId="WW8Num88z1">
    <w:name w:val="WW8Num88z1"/>
    <w:rsid w:val="00032643"/>
    <w:rPr>
      <w:color w:val="auto"/>
    </w:rPr>
  </w:style>
  <w:style w:type="character" w:customStyle="1" w:styleId="WW8Num89z0">
    <w:name w:val="WW8Num89z0"/>
    <w:rsid w:val="00032643"/>
    <w:rPr>
      <w:rFonts w:ascii="Symbol" w:hAnsi="Symbol" w:cs="Symbol"/>
    </w:rPr>
  </w:style>
  <w:style w:type="character" w:customStyle="1" w:styleId="WW8Num89z1">
    <w:name w:val="WW8Num89z1"/>
    <w:rsid w:val="00032643"/>
    <w:rPr>
      <w:rFonts w:ascii="Courier New" w:hAnsi="Courier New" w:cs="Courier New"/>
    </w:rPr>
  </w:style>
  <w:style w:type="character" w:customStyle="1" w:styleId="WW8Num89z2">
    <w:name w:val="WW8Num89z2"/>
    <w:rsid w:val="00032643"/>
    <w:rPr>
      <w:rFonts w:ascii="Wingdings" w:hAnsi="Wingdings" w:cs="Wingdings"/>
    </w:rPr>
  </w:style>
  <w:style w:type="character" w:customStyle="1" w:styleId="WW8Num90z0">
    <w:name w:val="WW8Num90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90z1">
    <w:name w:val="WW8Num90z1"/>
    <w:rsid w:val="00032643"/>
    <w:rPr>
      <w:rFonts w:cs="Times New Roman"/>
    </w:rPr>
  </w:style>
  <w:style w:type="character" w:customStyle="1" w:styleId="WW8Num90z6">
    <w:name w:val="WW8Num90z6"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032643"/>
    <w:rPr>
      <w:color w:val="auto"/>
    </w:rPr>
  </w:style>
  <w:style w:type="character" w:customStyle="1" w:styleId="WW8Num91z1">
    <w:name w:val="WW8Num91z1"/>
    <w:rsid w:val="00032643"/>
  </w:style>
  <w:style w:type="character" w:customStyle="1" w:styleId="WW8Num91z2">
    <w:name w:val="WW8Num91z2"/>
    <w:rsid w:val="00032643"/>
    <w:rPr>
      <w:rFonts w:cs="Times New Roman"/>
    </w:rPr>
  </w:style>
  <w:style w:type="character" w:customStyle="1" w:styleId="WW8Num92z0">
    <w:name w:val="WW8Num92z0"/>
    <w:rsid w:val="00032643"/>
    <w:rPr>
      <w:rFonts w:cs="Times New Roman"/>
    </w:rPr>
  </w:style>
  <w:style w:type="character" w:customStyle="1" w:styleId="WW8Num93z0">
    <w:name w:val="WW8Num93z0"/>
    <w:rsid w:val="00032643"/>
  </w:style>
  <w:style w:type="character" w:customStyle="1" w:styleId="WW8Num93z1">
    <w:name w:val="WW8Num93z1"/>
    <w:rsid w:val="00032643"/>
  </w:style>
  <w:style w:type="character" w:customStyle="1" w:styleId="WW8Num93z2">
    <w:name w:val="WW8Num93z2"/>
    <w:rsid w:val="00032643"/>
  </w:style>
  <w:style w:type="character" w:customStyle="1" w:styleId="WW8Num93z3">
    <w:name w:val="WW8Num93z3"/>
    <w:rsid w:val="00032643"/>
  </w:style>
  <w:style w:type="character" w:customStyle="1" w:styleId="WW8Num93z4">
    <w:name w:val="WW8Num93z4"/>
    <w:rsid w:val="00032643"/>
  </w:style>
  <w:style w:type="character" w:customStyle="1" w:styleId="WW8Num93z5">
    <w:name w:val="WW8Num93z5"/>
    <w:rsid w:val="00032643"/>
  </w:style>
  <w:style w:type="character" w:customStyle="1" w:styleId="WW8Num93z6">
    <w:name w:val="WW8Num93z6"/>
    <w:rsid w:val="00032643"/>
  </w:style>
  <w:style w:type="character" w:customStyle="1" w:styleId="WW8Num93z7">
    <w:name w:val="WW8Num93z7"/>
    <w:rsid w:val="00032643"/>
  </w:style>
  <w:style w:type="character" w:customStyle="1" w:styleId="WW8Num93z8">
    <w:name w:val="WW8Num93z8"/>
    <w:rsid w:val="00032643"/>
  </w:style>
  <w:style w:type="character" w:customStyle="1" w:styleId="WW8Num94z0">
    <w:name w:val="WW8Num94z0"/>
    <w:rsid w:val="00032643"/>
  </w:style>
  <w:style w:type="character" w:customStyle="1" w:styleId="WW8Num94z1">
    <w:name w:val="WW8Num94z1"/>
    <w:rsid w:val="00032643"/>
    <w:rPr>
      <w:color w:val="auto"/>
    </w:rPr>
  </w:style>
  <w:style w:type="character" w:customStyle="1" w:styleId="WW8Num95z0">
    <w:name w:val="WW8Num95z0"/>
    <w:rsid w:val="00032643"/>
    <w:rPr>
      <w:rFonts w:cs="Times New Roman"/>
    </w:rPr>
  </w:style>
  <w:style w:type="character" w:customStyle="1" w:styleId="WW8Num95z1">
    <w:name w:val="WW8Num95z1"/>
    <w:rsid w:val="00032643"/>
  </w:style>
  <w:style w:type="character" w:customStyle="1" w:styleId="WW8Num95z2">
    <w:name w:val="WW8Num95z2"/>
    <w:rsid w:val="00032643"/>
  </w:style>
  <w:style w:type="character" w:customStyle="1" w:styleId="WW8Num95z3">
    <w:name w:val="WW8Num95z3"/>
    <w:rsid w:val="00032643"/>
  </w:style>
  <w:style w:type="character" w:customStyle="1" w:styleId="WW8Num95z4">
    <w:name w:val="WW8Num95z4"/>
    <w:rsid w:val="00032643"/>
  </w:style>
  <w:style w:type="character" w:customStyle="1" w:styleId="WW8Num95z5">
    <w:name w:val="WW8Num95z5"/>
    <w:rsid w:val="00032643"/>
  </w:style>
  <w:style w:type="character" w:customStyle="1" w:styleId="WW8Num95z6">
    <w:name w:val="WW8Num95z6"/>
    <w:rsid w:val="00032643"/>
  </w:style>
  <w:style w:type="character" w:customStyle="1" w:styleId="WW8Num95z7">
    <w:name w:val="WW8Num95z7"/>
    <w:rsid w:val="00032643"/>
  </w:style>
  <w:style w:type="character" w:customStyle="1" w:styleId="WW8Num95z8">
    <w:name w:val="WW8Num95z8"/>
    <w:rsid w:val="00032643"/>
  </w:style>
  <w:style w:type="character" w:customStyle="1" w:styleId="WW8Num96z0">
    <w:name w:val="WW8Num96z0"/>
    <w:rsid w:val="00032643"/>
  </w:style>
  <w:style w:type="character" w:customStyle="1" w:styleId="WW8Num96z1">
    <w:name w:val="WW8Num96z1"/>
    <w:rsid w:val="00032643"/>
    <w:rPr>
      <w:color w:val="auto"/>
    </w:rPr>
  </w:style>
  <w:style w:type="character" w:customStyle="1" w:styleId="WW8Num97z0">
    <w:name w:val="WW8Num97z0"/>
    <w:rsid w:val="00032643"/>
  </w:style>
  <w:style w:type="character" w:customStyle="1" w:styleId="WW8Num97z1">
    <w:name w:val="WW8Num97z1"/>
    <w:rsid w:val="00032643"/>
    <w:rPr>
      <w:color w:val="auto"/>
    </w:rPr>
  </w:style>
  <w:style w:type="character" w:customStyle="1" w:styleId="WW8Num98z0">
    <w:name w:val="WW8Num98z0"/>
    <w:rsid w:val="00032643"/>
    <w:rPr>
      <w:rFonts w:cs="Times New Roman"/>
      <w:b w:val="0"/>
      <w:bCs w:val="0"/>
    </w:rPr>
  </w:style>
  <w:style w:type="character" w:customStyle="1" w:styleId="WW8Num99z0">
    <w:name w:val="WW8Num99z0"/>
    <w:rsid w:val="00032643"/>
    <w:rPr>
      <w:rFonts w:cs="Times New Roman"/>
      <w:b w:val="0"/>
      <w:bCs w:val="0"/>
    </w:rPr>
  </w:style>
  <w:style w:type="character" w:customStyle="1" w:styleId="WW8Num100z0">
    <w:name w:val="WW8Num100z0"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rsid w:val="00032643"/>
  </w:style>
  <w:style w:type="character" w:customStyle="1" w:styleId="WW8Num100z2">
    <w:name w:val="WW8Num100z2"/>
    <w:rsid w:val="00032643"/>
  </w:style>
  <w:style w:type="character" w:customStyle="1" w:styleId="WW8Num100z3">
    <w:name w:val="WW8Num100z3"/>
    <w:rsid w:val="00032643"/>
  </w:style>
  <w:style w:type="character" w:customStyle="1" w:styleId="WW8Num100z4">
    <w:name w:val="WW8Num100z4"/>
    <w:rsid w:val="00032643"/>
  </w:style>
  <w:style w:type="character" w:customStyle="1" w:styleId="WW8Num100z5">
    <w:name w:val="WW8Num100z5"/>
    <w:rsid w:val="00032643"/>
  </w:style>
  <w:style w:type="character" w:customStyle="1" w:styleId="WW8Num100z6">
    <w:name w:val="WW8Num100z6"/>
    <w:rsid w:val="00032643"/>
  </w:style>
  <w:style w:type="character" w:customStyle="1" w:styleId="WW8Num100z7">
    <w:name w:val="WW8Num100z7"/>
    <w:rsid w:val="00032643"/>
  </w:style>
  <w:style w:type="character" w:customStyle="1" w:styleId="WW8Num100z8">
    <w:name w:val="WW8Num100z8"/>
    <w:rsid w:val="00032643"/>
  </w:style>
  <w:style w:type="character" w:customStyle="1" w:styleId="WW8Num101z0">
    <w:name w:val="WW8Num101z0"/>
    <w:rsid w:val="00032643"/>
    <w:rPr>
      <w:rFonts w:cs="Times New Roman"/>
    </w:rPr>
  </w:style>
  <w:style w:type="character" w:customStyle="1" w:styleId="WW8Num102z0">
    <w:name w:val="WW8Num102z0"/>
    <w:rsid w:val="00032643"/>
  </w:style>
  <w:style w:type="character" w:customStyle="1" w:styleId="WW8Num102z1">
    <w:name w:val="WW8Num102z1"/>
    <w:rsid w:val="00032643"/>
    <w:rPr>
      <w:color w:val="auto"/>
    </w:rPr>
  </w:style>
  <w:style w:type="character" w:customStyle="1" w:styleId="WW8Num103z0">
    <w:name w:val="WW8Num103z0"/>
    <w:rsid w:val="00032643"/>
  </w:style>
  <w:style w:type="character" w:customStyle="1" w:styleId="WW8Num103z1">
    <w:name w:val="WW8Num103z1"/>
    <w:rsid w:val="00032643"/>
    <w:rPr>
      <w:color w:val="auto"/>
    </w:rPr>
  </w:style>
  <w:style w:type="character" w:customStyle="1" w:styleId="WW8Num104z0">
    <w:name w:val="WW8Num104z0"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rsid w:val="00032643"/>
    <w:rPr>
      <w:rFonts w:cs="Times New Roman"/>
      <w:b w:val="0"/>
      <w:bCs w:val="0"/>
    </w:rPr>
  </w:style>
  <w:style w:type="character" w:customStyle="1" w:styleId="WW8Num105z0">
    <w:name w:val="WW8Num105z0"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rsid w:val="00032643"/>
    <w:rPr>
      <w:rFonts w:cs="Times New Roman"/>
      <w:b w:val="0"/>
      <w:bCs w:val="0"/>
    </w:rPr>
  </w:style>
  <w:style w:type="character" w:customStyle="1" w:styleId="WW8Num107z0">
    <w:name w:val="WW8Num107z0"/>
    <w:rsid w:val="00032643"/>
    <w:rPr>
      <w:color w:val="auto"/>
    </w:rPr>
  </w:style>
  <w:style w:type="character" w:customStyle="1" w:styleId="WW8Num107z1">
    <w:name w:val="WW8Num107z1"/>
    <w:rsid w:val="00032643"/>
    <w:rPr>
      <w:rFonts w:cs="Times New Roman"/>
    </w:rPr>
  </w:style>
  <w:style w:type="character" w:customStyle="1" w:styleId="WW8Num108z0">
    <w:name w:val="WW8Num108z0"/>
    <w:rsid w:val="00032643"/>
  </w:style>
  <w:style w:type="character" w:customStyle="1" w:styleId="WW8Num108z1">
    <w:name w:val="WW8Num108z1"/>
    <w:rsid w:val="00032643"/>
  </w:style>
  <w:style w:type="character" w:customStyle="1" w:styleId="WW8Num108z2">
    <w:name w:val="WW8Num108z2"/>
    <w:rsid w:val="00032643"/>
  </w:style>
  <w:style w:type="character" w:customStyle="1" w:styleId="WW8Num108z3">
    <w:name w:val="WW8Num108z3"/>
    <w:rsid w:val="00032643"/>
  </w:style>
  <w:style w:type="character" w:customStyle="1" w:styleId="WW8Num108z4">
    <w:name w:val="WW8Num108z4"/>
    <w:rsid w:val="00032643"/>
  </w:style>
  <w:style w:type="character" w:customStyle="1" w:styleId="WW8Num108z5">
    <w:name w:val="WW8Num108z5"/>
    <w:rsid w:val="00032643"/>
  </w:style>
  <w:style w:type="character" w:customStyle="1" w:styleId="WW8Num108z6">
    <w:name w:val="WW8Num108z6"/>
    <w:rsid w:val="00032643"/>
  </w:style>
  <w:style w:type="character" w:customStyle="1" w:styleId="WW8Num108z7">
    <w:name w:val="WW8Num108z7"/>
    <w:rsid w:val="00032643"/>
  </w:style>
  <w:style w:type="character" w:customStyle="1" w:styleId="WW8Num108z8">
    <w:name w:val="WW8Num108z8"/>
    <w:rsid w:val="00032643"/>
  </w:style>
  <w:style w:type="character" w:customStyle="1" w:styleId="WW8Num109z0">
    <w:name w:val="WW8Num109z0"/>
    <w:rsid w:val="00032643"/>
  </w:style>
  <w:style w:type="character" w:customStyle="1" w:styleId="WW8Num109z1">
    <w:name w:val="WW8Num109z1"/>
    <w:rsid w:val="00032643"/>
  </w:style>
  <w:style w:type="character" w:customStyle="1" w:styleId="WW8Num109z2">
    <w:name w:val="WW8Num109z2"/>
    <w:rsid w:val="00032643"/>
  </w:style>
  <w:style w:type="character" w:customStyle="1" w:styleId="WW8Num109z3">
    <w:name w:val="WW8Num109z3"/>
    <w:rsid w:val="00032643"/>
  </w:style>
  <w:style w:type="character" w:customStyle="1" w:styleId="WW8Num109z4">
    <w:name w:val="WW8Num109z4"/>
    <w:rsid w:val="00032643"/>
  </w:style>
  <w:style w:type="character" w:customStyle="1" w:styleId="WW8Num109z5">
    <w:name w:val="WW8Num109z5"/>
    <w:rsid w:val="00032643"/>
  </w:style>
  <w:style w:type="character" w:customStyle="1" w:styleId="WW8Num109z6">
    <w:name w:val="WW8Num109z6"/>
    <w:rsid w:val="00032643"/>
  </w:style>
  <w:style w:type="character" w:customStyle="1" w:styleId="WW8Num109z7">
    <w:name w:val="WW8Num109z7"/>
    <w:rsid w:val="00032643"/>
  </w:style>
  <w:style w:type="character" w:customStyle="1" w:styleId="WW8Num109z8">
    <w:name w:val="WW8Num109z8"/>
    <w:rsid w:val="00032643"/>
  </w:style>
  <w:style w:type="character" w:customStyle="1" w:styleId="WW8Num110z0">
    <w:name w:val="WW8Num110z0"/>
    <w:rsid w:val="00032643"/>
  </w:style>
  <w:style w:type="character" w:customStyle="1" w:styleId="WW8Num110z1">
    <w:name w:val="WW8Num110z1"/>
    <w:rsid w:val="00032643"/>
  </w:style>
  <w:style w:type="character" w:customStyle="1" w:styleId="WW8Num110z2">
    <w:name w:val="WW8Num110z2"/>
    <w:rsid w:val="00032643"/>
  </w:style>
  <w:style w:type="character" w:customStyle="1" w:styleId="WW8Num110z3">
    <w:name w:val="WW8Num110z3"/>
    <w:rsid w:val="00032643"/>
  </w:style>
  <w:style w:type="character" w:customStyle="1" w:styleId="WW8Num110z4">
    <w:name w:val="WW8Num110z4"/>
    <w:rsid w:val="00032643"/>
  </w:style>
  <w:style w:type="character" w:customStyle="1" w:styleId="WW8Num110z5">
    <w:name w:val="WW8Num110z5"/>
    <w:rsid w:val="00032643"/>
  </w:style>
  <w:style w:type="character" w:customStyle="1" w:styleId="WW8Num110z6">
    <w:name w:val="WW8Num110z6"/>
    <w:rsid w:val="00032643"/>
  </w:style>
  <w:style w:type="character" w:customStyle="1" w:styleId="WW8Num110z7">
    <w:name w:val="WW8Num110z7"/>
    <w:rsid w:val="00032643"/>
  </w:style>
  <w:style w:type="character" w:customStyle="1" w:styleId="WW8Num110z8">
    <w:name w:val="WW8Num110z8"/>
    <w:rsid w:val="00032643"/>
  </w:style>
  <w:style w:type="character" w:customStyle="1" w:styleId="WW8Num111z0">
    <w:name w:val="WW8Num111z0"/>
    <w:rsid w:val="00032643"/>
  </w:style>
  <w:style w:type="character" w:customStyle="1" w:styleId="WW8Num111z1">
    <w:name w:val="WW8Num111z1"/>
    <w:rsid w:val="00032643"/>
  </w:style>
  <w:style w:type="character" w:customStyle="1" w:styleId="WW8Num111z2">
    <w:name w:val="WW8Num111z2"/>
    <w:rsid w:val="00032643"/>
  </w:style>
  <w:style w:type="character" w:customStyle="1" w:styleId="WW8Num111z3">
    <w:name w:val="WW8Num111z3"/>
    <w:rsid w:val="00032643"/>
  </w:style>
  <w:style w:type="character" w:customStyle="1" w:styleId="WW8Num111z4">
    <w:name w:val="WW8Num111z4"/>
    <w:rsid w:val="00032643"/>
  </w:style>
  <w:style w:type="character" w:customStyle="1" w:styleId="WW8Num111z5">
    <w:name w:val="WW8Num111z5"/>
    <w:rsid w:val="00032643"/>
  </w:style>
  <w:style w:type="character" w:customStyle="1" w:styleId="WW8Num111z6">
    <w:name w:val="WW8Num111z6"/>
    <w:rsid w:val="00032643"/>
  </w:style>
  <w:style w:type="character" w:customStyle="1" w:styleId="WW8Num111z7">
    <w:name w:val="WW8Num111z7"/>
    <w:rsid w:val="00032643"/>
  </w:style>
  <w:style w:type="character" w:customStyle="1" w:styleId="WW8Num111z8">
    <w:name w:val="WW8Num111z8"/>
    <w:rsid w:val="00032643"/>
  </w:style>
  <w:style w:type="character" w:customStyle="1" w:styleId="WW8Num112z0">
    <w:name w:val="WW8Num112z0"/>
    <w:rsid w:val="00032643"/>
  </w:style>
  <w:style w:type="character" w:customStyle="1" w:styleId="WW8Num112z1">
    <w:name w:val="WW8Num112z1"/>
    <w:rsid w:val="00032643"/>
    <w:rPr>
      <w:color w:val="auto"/>
    </w:rPr>
  </w:style>
  <w:style w:type="character" w:customStyle="1" w:styleId="WW8Num113z0">
    <w:name w:val="WW8Num113z0"/>
    <w:rsid w:val="00032643"/>
    <w:rPr>
      <w:rFonts w:cs="Times New Roman"/>
      <w:b w:val="0"/>
      <w:bCs w:val="0"/>
    </w:rPr>
  </w:style>
  <w:style w:type="character" w:customStyle="1" w:styleId="WW8Num114z0">
    <w:name w:val="WW8Num114z0"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rsid w:val="00032643"/>
  </w:style>
  <w:style w:type="character" w:customStyle="1" w:styleId="WW8Num114z2">
    <w:name w:val="WW8Num114z2"/>
    <w:rsid w:val="00032643"/>
  </w:style>
  <w:style w:type="character" w:customStyle="1" w:styleId="WW8Num114z3">
    <w:name w:val="WW8Num114z3"/>
    <w:rsid w:val="00032643"/>
  </w:style>
  <w:style w:type="character" w:customStyle="1" w:styleId="WW8Num114z4">
    <w:name w:val="WW8Num114z4"/>
    <w:rsid w:val="00032643"/>
  </w:style>
  <w:style w:type="character" w:customStyle="1" w:styleId="WW8Num114z5">
    <w:name w:val="WW8Num114z5"/>
    <w:rsid w:val="00032643"/>
  </w:style>
  <w:style w:type="character" w:customStyle="1" w:styleId="WW8Num114z6">
    <w:name w:val="WW8Num114z6"/>
    <w:rsid w:val="00032643"/>
  </w:style>
  <w:style w:type="character" w:customStyle="1" w:styleId="WW8Num114z7">
    <w:name w:val="WW8Num114z7"/>
    <w:rsid w:val="00032643"/>
  </w:style>
  <w:style w:type="character" w:customStyle="1" w:styleId="WW8Num114z8">
    <w:name w:val="WW8Num114z8"/>
    <w:rsid w:val="00032643"/>
  </w:style>
  <w:style w:type="character" w:customStyle="1" w:styleId="WW8Num115z0">
    <w:name w:val="WW8Num115z0"/>
    <w:rsid w:val="00032643"/>
    <w:rPr>
      <w:rFonts w:cs="Times New Roman"/>
      <w:color w:val="auto"/>
    </w:rPr>
  </w:style>
  <w:style w:type="character" w:customStyle="1" w:styleId="WW8Num115z1">
    <w:name w:val="WW8Num115z1"/>
    <w:rsid w:val="00032643"/>
    <w:rPr>
      <w:rFonts w:cs="Times New Roman"/>
    </w:rPr>
  </w:style>
  <w:style w:type="character" w:customStyle="1" w:styleId="WW8Num116z0">
    <w:name w:val="WW8Num116z0"/>
    <w:rsid w:val="00032643"/>
  </w:style>
  <w:style w:type="character" w:customStyle="1" w:styleId="WW8Num116z1">
    <w:name w:val="WW8Num116z1"/>
    <w:rsid w:val="00032643"/>
    <w:rPr>
      <w:color w:val="auto"/>
    </w:rPr>
  </w:style>
  <w:style w:type="character" w:customStyle="1" w:styleId="WW8Num117z0">
    <w:name w:val="WW8Num117z0"/>
    <w:rsid w:val="00032643"/>
    <w:rPr>
      <w:rFonts w:ascii="Arial" w:hAnsi="Arial" w:cs="Arial"/>
      <w:b/>
    </w:rPr>
  </w:style>
  <w:style w:type="character" w:customStyle="1" w:styleId="WW8Num117z1">
    <w:name w:val="WW8Num117z1"/>
    <w:rsid w:val="00032643"/>
  </w:style>
  <w:style w:type="character" w:customStyle="1" w:styleId="WW8Num117z2">
    <w:name w:val="WW8Num117z2"/>
    <w:rsid w:val="00032643"/>
  </w:style>
  <w:style w:type="character" w:customStyle="1" w:styleId="WW8Num117z3">
    <w:name w:val="WW8Num117z3"/>
    <w:rsid w:val="00032643"/>
  </w:style>
  <w:style w:type="character" w:customStyle="1" w:styleId="WW8Num117z4">
    <w:name w:val="WW8Num117z4"/>
    <w:rsid w:val="00032643"/>
  </w:style>
  <w:style w:type="character" w:customStyle="1" w:styleId="WW8Num117z5">
    <w:name w:val="WW8Num117z5"/>
    <w:rsid w:val="00032643"/>
  </w:style>
  <w:style w:type="character" w:customStyle="1" w:styleId="WW8Num117z6">
    <w:name w:val="WW8Num117z6"/>
    <w:rsid w:val="00032643"/>
  </w:style>
  <w:style w:type="character" w:customStyle="1" w:styleId="WW8Num117z7">
    <w:name w:val="WW8Num117z7"/>
    <w:rsid w:val="00032643"/>
  </w:style>
  <w:style w:type="character" w:customStyle="1" w:styleId="WW8Num117z8">
    <w:name w:val="WW8Num117z8"/>
    <w:rsid w:val="00032643"/>
  </w:style>
  <w:style w:type="character" w:customStyle="1" w:styleId="WW8Num118z0">
    <w:name w:val="WW8Num118z0"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rsid w:val="00032643"/>
    <w:rPr>
      <w:rFonts w:cs="Times New Roman"/>
    </w:rPr>
  </w:style>
  <w:style w:type="character" w:customStyle="1" w:styleId="WW8Num119z1">
    <w:name w:val="WW8Num119z1"/>
    <w:rsid w:val="00032643"/>
    <w:rPr>
      <w:rFonts w:cs="Times New Roman"/>
      <w:b w:val="0"/>
      <w:bCs/>
      <w:color w:val="auto"/>
    </w:rPr>
  </w:style>
  <w:style w:type="character" w:customStyle="1" w:styleId="WW8Num120z0">
    <w:name w:val="WW8Num120z0"/>
    <w:rsid w:val="00032643"/>
    <w:rPr>
      <w:rFonts w:cs="Times New Roman"/>
    </w:rPr>
  </w:style>
  <w:style w:type="character" w:customStyle="1" w:styleId="WW8Num120z1">
    <w:name w:val="WW8Num120z1"/>
    <w:rsid w:val="00032643"/>
    <w:rPr>
      <w:rFonts w:cs="Times New Roman"/>
      <w:color w:val="auto"/>
    </w:rPr>
  </w:style>
  <w:style w:type="character" w:customStyle="1" w:styleId="WW8Num121z0">
    <w:name w:val="WW8Num121z0"/>
    <w:rsid w:val="00032643"/>
    <w:rPr>
      <w:rFonts w:cs="Times New Roman"/>
      <w:b w:val="0"/>
      <w:bCs w:val="0"/>
    </w:rPr>
  </w:style>
  <w:style w:type="character" w:customStyle="1" w:styleId="WW8Num122z0">
    <w:name w:val="WW8Num122z0"/>
    <w:rsid w:val="00032643"/>
  </w:style>
  <w:style w:type="character" w:customStyle="1" w:styleId="WW8Num122z1">
    <w:name w:val="WW8Num122z1"/>
    <w:rsid w:val="00032643"/>
  </w:style>
  <w:style w:type="character" w:customStyle="1" w:styleId="WW8Num122z2">
    <w:name w:val="WW8Num122z2"/>
    <w:rsid w:val="00032643"/>
  </w:style>
  <w:style w:type="character" w:customStyle="1" w:styleId="WW8Num122z3">
    <w:name w:val="WW8Num122z3"/>
    <w:rsid w:val="00032643"/>
  </w:style>
  <w:style w:type="character" w:customStyle="1" w:styleId="WW8Num122z4">
    <w:name w:val="WW8Num122z4"/>
    <w:rsid w:val="00032643"/>
  </w:style>
  <w:style w:type="character" w:customStyle="1" w:styleId="WW8Num122z5">
    <w:name w:val="WW8Num122z5"/>
    <w:rsid w:val="00032643"/>
  </w:style>
  <w:style w:type="character" w:customStyle="1" w:styleId="WW8Num122z6">
    <w:name w:val="WW8Num122z6"/>
    <w:rsid w:val="00032643"/>
  </w:style>
  <w:style w:type="character" w:customStyle="1" w:styleId="WW8Num122z7">
    <w:name w:val="WW8Num122z7"/>
    <w:rsid w:val="00032643"/>
  </w:style>
  <w:style w:type="character" w:customStyle="1" w:styleId="WW8Num122z8">
    <w:name w:val="WW8Num122z8"/>
    <w:rsid w:val="00032643"/>
  </w:style>
  <w:style w:type="character" w:customStyle="1" w:styleId="WW8Num123z0">
    <w:name w:val="WW8Num123z0"/>
    <w:rsid w:val="0003264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23z1">
    <w:name w:val="WW8Num123z1"/>
    <w:rsid w:val="00032643"/>
  </w:style>
  <w:style w:type="character" w:customStyle="1" w:styleId="WW8Num123z2">
    <w:name w:val="WW8Num123z2"/>
    <w:rsid w:val="00032643"/>
  </w:style>
  <w:style w:type="character" w:customStyle="1" w:styleId="WW8Num123z3">
    <w:name w:val="WW8Num123z3"/>
    <w:rsid w:val="00032643"/>
  </w:style>
  <w:style w:type="character" w:customStyle="1" w:styleId="WW8Num123z4">
    <w:name w:val="WW8Num123z4"/>
    <w:rsid w:val="00032643"/>
  </w:style>
  <w:style w:type="character" w:customStyle="1" w:styleId="WW8Num123z5">
    <w:name w:val="WW8Num123z5"/>
    <w:rsid w:val="00032643"/>
  </w:style>
  <w:style w:type="character" w:customStyle="1" w:styleId="WW8Num123z6">
    <w:name w:val="WW8Num123z6"/>
    <w:rsid w:val="00032643"/>
  </w:style>
  <w:style w:type="character" w:customStyle="1" w:styleId="WW8Num123z7">
    <w:name w:val="WW8Num123z7"/>
    <w:rsid w:val="00032643"/>
  </w:style>
  <w:style w:type="character" w:customStyle="1" w:styleId="WW8Num123z8">
    <w:name w:val="WW8Num123z8"/>
    <w:rsid w:val="00032643"/>
  </w:style>
  <w:style w:type="character" w:customStyle="1" w:styleId="WW8Num124z0">
    <w:name w:val="WW8Num124z0"/>
    <w:rsid w:val="00032643"/>
    <w:rPr>
      <w:rFonts w:cs="Times New Roman"/>
    </w:rPr>
  </w:style>
  <w:style w:type="character" w:customStyle="1" w:styleId="WW8Num124z1">
    <w:name w:val="WW8Num124z1"/>
    <w:rsid w:val="00032643"/>
    <w:rPr>
      <w:rFonts w:cs="Times New Roman"/>
      <w:color w:val="auto"/>
    </w:rPr>
  </w:style>
  <w:style w:type="character" w:customStyle="1" w:styleId="WW8Num125z0">
    <w:name w:val="WW8Num125z0"/>
    <w:rsid w:val="00032643"/>
    <w:rPr>
      <w:rFonts w:cs="Times New Roman"/>
    </w:rPr>
  </w:style>
  <w:style w:type="character" w:customStyle="1" w:styleId="WW8Num125z1">
    <w:name w:val="WW8Num125z1"/>
    <w:rsid w:val="00032643"/>
    <w:rPr>
      <w:rFonts w:cs="Times New Roman"/>
      <w:color w:val="auto"/>
    </w:rPr>
  </w:style>
  <w:style w:type="character" w:customStyle="1" w:styleId="WW8Num126z0">
    <w:name w:val="WW8Num126z0"/>
    <w:rsid w:val="00032643"/>
    <w:rPr>
      <w:rFonts w:cs="Times New Roman"/>
      <w:b w:val="0"/>
      <w:bCs w:val="0"/>
    </w:rPr>
  </w:style>
  <w:style w:type="character" w:customStyle="1" w:styleId="WW8Num127z0">
    <w:name w:val="WW8Num127z0"/>
    <w:rsid w:val="00032643"/>
  </w:style>
  <w:style w:type="character" w:customStyle="1" w:styleId="WW8Num127z1">
    <w:name w:val="WW8Num127z1"/>
    <w:rsid w:val="00032643"/>
  </w:style>
  <w:style w:type="character" w:customStyle="1" w:styleId="WW8Num127z2">
    <w:name w:val="WW8Num127z2"/>
    <w:rsid w:val="00032643"/>
  </w:style>
  <w:style w:type="character" w:customStyle="1" w:styleId="WW8Num127z3">
    <w:name w:val="WW8Num127z3"/>
    <w:rsid w:val="00032643"/>
  </w:style>
  <w:style w:type="character" w:customStyle="1" w:styleId="WW8Num127z4">
    <w:name w:val="WW8Num127z4"/>
    <w:rsid w:val="00032643"/>
  </w:style>
  <w:style w:type="character" w:customStyle="1" w:styleId="WW8Num127z5">
    <w:name w:val="WW8Num127z5"/>
    <w:rsid w:val="00032643"/>
  </w:style>
  <w:style w:type="character" w:customStyle="1" w:styleId="WW8Num127z6">
    <w:name w:val="WW8Num127z6"/>
    <w:rsid w:val="00032643"/>
  </w:style>
  <w:style w:type="character" w:customStyle="1" w:styleId="WW8Num127z7">
    <w:name w:val="WW8Num127z7"/>
    <w:rsid w:val="00032643"/>
  </w:style>
  <w:style w:type="character" w:customStyle="1" w:styleId="WW8Num127z8">
    <w:name w:val="WW8Num127z8"/>
    <w:rsid w:val="00032643"/>
  </w:style>
  <w:style w:type="character" w:customStyle="1" w:styleId="WW8Num128z0">
    <w:name w:val="WW8Num128z0"/>
    <w:rsid w:val="00032643"/>
    <w:rPr>
      <w:rFonts w:cs="Times New Roman"/>
      <w:b w:val="0"/>
      <w:bCs w:val="0"/>
    </w:rPr>
  </w:style>
  <w:style w:type="character" w:customStyle="1" w:styleId="WW8Num129z0">
    <w:name w:val="WW8Num129z0"/>
    <w:rsid w:val="00032643"/>
    <w:rPr>
      <w:rFonts w:cs="Times New Roman"/>
    </w:rPr>
  </w:style>
  <w:style w:type="character" w:customStyle="1" w:styleId="WW8Num130z0">
    <w:name w:val="WW8Num130z0"/>
    <w:rsid w:val="00032643"/>
  </w:style>
  <w:style w:type="character" w:customStyle="1" w:styleId="WW8Num130z1">
    <w:name w:val="WW8Num130z1"/>
    <w:rsid w:val="00032643"/>
  </w:style>
  <w:style w:type="character" w:customStyle="1" w:styleId="WW8Num130z2">
    <w:name w:val="WW8Num130z2"/>
    <w:rsid w:val="00032643"/>
  </w:style>
  <w:style w:type="character" w:customStyle="1" w:styleId="WW8Num130z3">
    <w:name w:val="WW8Num130z3"/>
    <w:rsid w:val="00032643"/>
  </w:style>
  <w:style w:type="character" w:customStyle="1" w:styleId="WW8Num130z4">
    <w:name w:val="WW8Num130z4"/>
    <w:rsid w:val="00032643"/>
  </w:style>
  <w:style w:type="character" w:customStyle="1" w:styleId="WW8Num130z5">
    <w:name w:val="WW8Num130z5"/>
    <w:rsid w:val="00032643"/>
  </w:style>
  <w:style w:type="character" w:customStyle="1" w:styleId="WW8Num130z6">
    <w:name w:val="WW8Num130z6"/>
    <w:rsid w:val="00032643"/>
  </w:style>
  <w:style w:type="character" w:customStyle="1" w:styleId="WW8Num130z7">
    <w:name w:val="WW8Num130z7"/>
    <w:rsid w:val="00032643"/>
  </w:style>
  <w:style w:type="character" w:customStyle="1" w:styleId="WW8Num130z8">
    <w:name w:val="WW8Num130z8"/>
    <w:rsid w:val="00032643"/>
  </w:style>
  <w:style w:type="character" w:customStyle="1" w:styleId="WW8Num131z0">
    <w:name w:val="WW8Num131z0"/>
    <w:rsid w:val="00032643"/>
    <w:rPr>
      <w:rFonts w:cs="Times New Roman"/>
    </w:rPr>
  </w:style>
  <w:style w:type="character" w:customStyle="1" w:styleId="WW8Num131z1">
    <w:name w:val="WW8Num131z1"/>
    <w:rsid w:val="00032643"/>
    <w:rPr>
      <w:rFonts w:cs="Times New Roman"/>
      <w:b w:val="0"/>
      <w:bCs/>
      <w:color w:val="auto"/>
    </w:rPr>
  </w:style>
  <w:style w:type="character" w:customStyle="1" w:styleId="WW8Num132z0">
    <w:name w:val="WW8Num132z0"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rsid w:val="00032643"/>
    <w:rPr>
      <w:rFonts w:cs="Times New Roman"/>
      <w:b w:val="0"/>
      <w:bCs w:val="0"/>
    </w:rPr>
  </w:style>
  <w:style w:type="character" w:customStyle="1" w:styleId="WW8Num133z0">
    <w:name w:val="WW8Num133z0"/>
    <w:rsid w:val="00032643"/>
  </w:style>
  <w:style w:type="character" w:customStyle="1" w:styleId="WW8Num133z1">
    <w:name w:val="WW8Num133z1"/>
    <w:rsid w:val="00032643"/>
    <w:rPr>
      <w:color w:val="auto"/>
    </w:rPr>
  </w:style>
  <w:style w:type="character" w:customStyle="1" w:styleId="WW8Num134z0">
    <w:name w:val="WW8Num134z0"/>
    <w:rsid w:val="00032643"/>
  </w:style>
  <w:style w:type="character" w:customStyle="1" w:styleId="WW8Num134z1">
    <w:name w:val="WW8Num134z1"/>
    <w:rsid w:val="00032643"/>
  </w:style>
  <w:style w:type="character" w:customStyle="1" w:styleId="WW8Num134z2">
    <w:name w:val="WW8Num134z2"/>
    <w:rsid w:val="00032643"/>
  </w:style>
  <w:style w:type="character" w:customStyle="1" w:styleId="WW8Num134z3">
    <w:name w:val="WW8Num134z3"/>
    <w:rsid w:val="00032643"/>
  </w:style>
  <w:style w:type="character" w:customStyle="1" w:styleId="WW8Num134z4">
    <w:name w:val="WW8Num134z4"/>
    <w:rsid w:val="00032643"/>
  </w:style>
  <w:style w:type="character" w:customStyle="1" w:styleId="WW8Num134z5">
    <w:name w:val="WW8Num134z5"/>
    <w:rsid w:val="00032643"/>
  </w:style>
  <w:style w:type="character" w:customStyle="1" w:styleId="WW8Num134z6">
    <w:name w:val="WW8Num134z6"/>
    <w:rsid w:val="00032643"/>
  </w:style>
  <w:style w:type="character" w:customStyle="1" w:styleId="WW8Num134z7">
    <w:name w:val="WW8Num134z7"/>
    <w:rsid w:val="00032643"/>
  </w:style>
  <w:style w:type="character" w:customStyle="1" w:styleId="WW8Num134z8">
    <w:name w:val="WW8Num134z8"/>
    <w:rsid w:val="00032643"/>
  </w:style>
  <w:style w:type="character" w:customStyle="1" w:styleId="WW8Num135z0">
    <w:name w:val="WW8Num135z0"/>
    <w:rsid w:val="00032643"/>
    <w:rPr>
      <w:rFonts w:ascii="Arial" w:hAnsi="Arial" w:cs="Arial"/>
    </w:rPr>
  </w:style>
  <w:style w:type="character" w:customStyle="1" w:styleId="WW8Num135z1">
    <w:name w:val="WW8Num135z1"/>
    <w:rsid w:val="00032643"/>
  </w:style>
  <w:style w:type="character" w:customStyle="1" w:styleId="WW8Num135z2">
    <w:name w:val="WW8Num135z2"/>
    <w:rsid w:val="00032643"/>
  </w:style>
  <w:style w:type="character" w:customStyle="1" w:styleId="WW8Num135z3">
    <w:name w:val="WW8Num135z3"/>
    <w:rsid w:val="00032643"/>
  </w:style>
  <w:style w:type="character" w:customStyle="1" w:styleId="WW8Num135z4">
    <w:name w:val="WW8Num135z4"/>
    <w:rsid w:val="00032643"/>
  </w:style>
  <w:style w:type="character" w:customStyle="1" w:styleId="WW8Num135z5">
    <w:name w:val="WW8Num135z5"/>
    <w:rsid w:val="00032643"/>
  </w:style>
  <w:style w:type="character" w:customStyle="1" w:styleId="WW8Num135z6">
    <w:name w:val="WW8Num135z6"/>
    <w:rsid w:val="00032643"/>
  </w:style>
  <w:style w:type="character" w:customStyle="1" w:styleId="WW8Num135z7">
    <w:name w:val="WW8Num135z7"/>
    <w:rsid w:val="00032643"/>
  </w:style>
  <w:style w:type="character" w:customStyle="1" w:styleId="WW8Num135z8">
    <w:name w:val="WW8Num135z8"/>
    <w:rsid w:val="00032643"/>
  </w:style>
  <w:style w:type="character" w:customStyle="1" w:styleId="WW8Num136z0">
    <w:name w:val="WW8Num136z0"/>
    <w:rsid w:val="00032643"/>
  </w:style>
  <w:style w:type="character" w:customStyle="1" w:styleId="WW8Num136z1">
    <w:name w:val="WW8Num136z1"/>
    <w:rsid w:val="00032643"/>
    <w:rPr>
      <w:color w:val="auto"/>
    </w:rPr>
  </w:style>
  <w:style w:type="character" w:customStyle="1" w:styleId="WW8Num137z0">
    <w:name w:val="WW8Num13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37z1">
    <w:name w:val="WW8Num137z1"/>
    <w:rsid w:val="00032643"/>
    <w:rPr>
      <w:rFonts w:cs="Times New Roman"/>
    </w:rPr>
  </w:style>
  <w:style w:type="character" w:customStyle="1" w:styleId="WW8Num137z6">
    <w:name w:val="WW8Num137z6"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rsid w:val="00032643"/>
    <w:rPr>
      <w:rFonts w:cs="Times New Roman"/>
    </w:rPr>
  </w:style>
  <w:style w:type="character" w:customStyle="1" w:styleId="WW8Num138z1">
    <w:name w:val="WW8Num138z1"/>
    <w:rsid w:val="00032643"/>
    <w:rPr>
      <w:rFonts w:cs="Times New Roman"/>
      <w:bCs/>
      <w:iCs/>
    </w:rPr>
  </w:style>
  <w:style w:type="character" w:customStyle="1" w:styleId="WW8Num139z0">
    <w:name w:val="WW8Num139z0"/>
    <w:rsid w:val="00032643"/>
    <w:rPr>
      <w:rFonts w:ascii="Symbol" w:hAnsi="Symbol" w:cs="Symbol"/>
    </w:rPr>
  </w:style>
  <w:style w:type="character" w:customStyle="1" w:styleId="WW8Num139z1">
    <w:name w:val="WW8Num139z1"/>
    <w:rsid w:val="00032643"/>
    <w:rPr>
      <w:rFonts w:ascii="Courier New" w:hAnsi="Courier New" w:cs="Courier New"/>
    </w:rPr>
  </w:style>
  <w:style w:type="character" w:customStyle="1" w:styleId="WW8Num139z2">
    <w:name w:val="WW8Num139z2"/>
    <w:rsid w:val="00032643"/>
    <w:rPr>
      <w:rFonts w:ascii="Wingdings" w:hAnsi="Wingdings" w:cs="Wingdings"/>
    </w:rPr>
  </w:style>
  <w:style w:type="character" w:customStyle="1" w:styleId="WW8Num140z0">
    <w:name w:val="WW8Num140z0"/>
    <w:rsid w:val="00032643"/>
    <w:rPr>
      <w:rFonts w:cs="Times New Roman"/>
    </w:rPr>
  </w:style>
  <w:style w:type="character" w:customStyle="1" w:styleId="WW8Num140z1">
    <w:name w:val="WW8Num140z1"/>
    <w:rsid w:val="00032643"/>
    <w:rPr>
      <w:rFonts w:cs="Times New Roman"/>
      <w:color w:val="auto"/>
    </w:rPr>
  </w:style>
  <w:style w:type="character" w:customStyle="1" w:styleId="WW8Num141z0">
    <w:name w:val="WW8Num141z0"/>
    <w:rsid w:val="00032643"/>
  </w:style>
  <w:style w:type="character" w:customStyle="1" w:styleId="WW8Num141z1">
    <w:name w:val="WW8Num141z1"/>
    <w:rsid w:val="00032643"/>
    <w:rPr>
      <w:color w:val="auto"/>
    </w:rPr>
  </w:style>
  <w:style w:type="character" w:customStyle="1" w:styleId="WW8Num142z0">
    <w:name w:val="WW8Num142z0"/>
    <w:rsid w:val="00032643"/>
  </w:style>
  <w:style w:type="character" w:customStyle="1" w:styleId="WW8Num142z1">
    <w:name w:val="WW8Num142z1"/>
    <w:rsid w:val="00032643"/>
  </w:style>
  <w:style w:type="character" w:customStyle="1" w:styleId="WW8Num142z2">
    <w:name w:val="WW8Num142z2"/>
    <w:rsid w:val="00032643"/>
  </w:style>
  <w:style w:type="character" w:customStyle="1" w:styleId="WW8Num142z3">
    <w:name w:val="WW8Num142z3"/>
    <w:rsid w:val="00032643"/>
  </w:style>
  <w:style w:type="character" w:customStyle="1" w:styleId="WW8Num142z4">
    <w:name w:val="WW8Num142z4"/>
    <w:rsid w:val="00032643"/>
  </w:style>
  <w:style w:type="character" w:customStyle="1" w:styleId="WW8Num142z5">
    <w:name w:val="WW8Num142z5"/>
    <w:rsid w:val="00032643"/>
  </w:style>
  <w:style w:type="character" w:customStyle="1" w:styleId="WW8Num142z6">
    <w:name w:val="WW8Num142z6"/>
    <w:rsid w:val="00032643"/>
  </w:style>
  <w:style w:type="character" w:customStyle="1" w:styleId="WW8Num142z7">
    <w:name w:val="WW8Num142z7"/>
    <w:rsid w:val="00032643"/>
  </w:style>
  <w:style w:type="character" w:customStyle="1" w:styleId="WW8Num142z8">
    <w:name w:val="WW8Num142z8"/>
    <w:rsid w:val="00032643"/>
  </w:style>
  <w:style w:type="character" w:customStyle="1" w:styleId="WW8Num143z0">
    <w:name w:val="WW8Num143z0"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rsid w:val="00032643"/>
    <w:rPr>
      <w:rFonts w:cs="Times New Roman"/>
      <w:b w:val="0"/>
      <w:bCs w:val="0"/>
    </w:rPr>
  </w:style>
  <w:style w:type="character" w:customStyle="1" w:styleId="WW8Num144z0">
    <w:name w:val="WW8Num144z0"/>
    <w:rsid w:val="00032643"/>
  </w:style>
  <w:style w:type="character" w:customStyle="1" w:styleId="WW8Num144z1">
    <w:name w:val="WW8Num144z1"/>
    <w:rsid w:val="00032643"/>
  </w:style>
  <w:style w:type="character" w:customStyle="1" w:styleId="WW8Num144z2">
    <w:name w:val="WW8Num144z2"/>
    <w:rsid w:val="00032643"/>
  </w:style>
  <w:style w:type="character" w:customStyle="1" w:styleId="WW8Num144z3">
    <w:name w:val="WW8Num144z3"/>
    <w:rsid w:val="00032643"/>
  </w:style>
  <w:style w:type="character" w:customStyle="1" w:styleId="WW8Num144z4">
    <w:name w:val="WW8Num144z4"/>
    <w:rsid w:val="00032643"/>
  </w:style>
  <w:style w:type="character" w:customStyle="1" w:styleId="WW8Num144z5">
    <w:name w:val="WW8Num144z5"/>
    <w:rsid w:val="00032643"/>
  </w:style>
  <w:style w:type="character" w:customStyle="1" w:styleId="WW8Num144z6">
    <w:name w:val="WW8Num144z6"/>
    <w:rsid w:val="00032643"/>
  </w:style>
  <w:style w:type="character" w:customStyle="1" w:styleId="WW8Num144z7">
    <w:name w:val="WW8Num144z7"/>
    <w:rsid w:val="00032643"/>
  </w:style>
  <w:style w:type="character" w:customStyle="1" w:styleId="WW8Num144z8">
    <w:name w:val="WW8Num144z8"/>
    <w:rsid w:val="00032643"/>
  </w:style>
  <w:style w:type="character" w:customStyle="1" w:styleId="WW8Num145z0">
    <w:name w:val="WW8Num145z0"/>
    <w:rsid w:val="00032643"/>
    <w:rPr>
      <w:rFonts w:cs="Times New Roman"/>
      <w:b w:val="0"/>
      <w:bCs w:val="0"/>
    </w:rPr>
  </w:style>
  <w:style w:type="character" w:customStyle="1" w:styleId="WW8Num146z0">
    <w:name w:val="WW8Num146z0"/>
    <w:rsid w:val="00032643"/>
    <w:rPr>
      <w:rFonts w:cs="Times New Roman"/>
      <w:b w:val="0"/>
      <w:bCs w:val="0"/>
    </w:rPr>
  </w:style>
  <w:style w:type="character" w:customStyle="1" w:styleId="WW8Num147z0">
    <w:name w:val="WW8Num147z0"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rsid w:val="00032643"/>
    <w:rPr>
      <w:rFonts w:cs="Times New Roman"/>
      <w:b w:val="0"/>
      <w:bCs w:val="0"/>
    </w:rPr>
  </w:style>
  <w:style w:type="character" w:customStyle="1" w:styleId="WW8Num148z0">
    <w:name w:val="WW8Num148z0"/>
    <w:rsid w:val="00032643"/>
  </w:style>
  <w:style w:type="character" w:customStyle="1" w:styleId="WW8Num148z1">
    <w:name w:val="WW8Num148z1"/>
    <w:rsid w:val="00032643"/>
    <w:rPr>
      <w:color w:val="auto"/>
    </w:rPr>
  </w:style>
  <w:style w:type="character" w:customStyle="1" w:styleId="WW8Num149z0">
    <w:name w:val="WW8Num149z0"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rsid w:val="00032643"/>
    <w:rPr>
      <w:rFonts w:cs="Times New Roman"/>
      <w:b w:val="0"/>
      <w:bCs w:val="0"/>
    </w:rPr>
  </w:style>
  <w:style w:type="character" w:customStyle="1" w:styleId="WW8Num151z0">
    <w:name w:val="WW8Num151z0"/>
    <w:rsid w:val="00032643"/>
  </w:style>
  <w:style w:type="character" w:customStyle="1" w:styleId="WW8Num151z1">
    <w:name w:val="WW8Num151z1"/>
    <w:rsid w:val="00032643"/>
  </w:style>
  <w:style w:type="character" w:customStyle="1" w:styleId="WW8Num151z2">
    <w:name w:val="WW8Num151z2"/>
    <w:rsid w:val="00032643"/>
  </w:style>
  <w:style w:type="character" w:customStyle="1" w:styleId="WW8Num151z3">
    <w:name w:val="WW8Num151z3"/>
    <w:rsid w:val="00032643"/>
  </w:style>
  <w:style w:type="character" w:customStyle="1" w:styleId="WW8Num151z4">
    <w:name w:val="WW8Num151z4"/>
    <w:rsid w:val="00032643"/>
  </w:style>
  <w:style w:type="character" w:customStyle="1" w:styleId="WW8Num151z5">
    <w:name w:val="WW8Num151z5"/>
    <w:rsid w:val="00032643"/>
  </w:style>
  <w:style w:type="character" w:customStyle="1" w:styleId="WW8Num151z6">
    <w:name w:val="WW8Num151z6"/>
    <w:rsid w:val="00032643"/>
  </w:style>
  <w:style w:type="character" w:customStyle="1" w:styleId="WW8Num151z7">
    <w:name w:val="WW8Num151z7"/>
    <w:rsid w:val="00032643"/>
  </w:style>
  <w:style w:type="character" w:customStyle="1" w:styleId="WW8Num151z8">
    <w:name w:val="WW8Num151z8"/>
    <w:rsid w:val="00032643"/>
  </w:style>
  <w:style w:type="character" w:customStyle="1" w:styleId="WW8Num152z0">
    <w:name w:val="WW8Num152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52z1">
    <w:name w:val="WW8Num152z1"/>
    <w:rsid w:val="00032643"/>
    <w:rPr>
      <w:rFonts w:cs="Times New Roman"/>
    </w:rPr>
  </w:style>
  <w:style w:type="character" w:customStyle="1" w:styleId="WW8Num152z6">
    <w:name w:val="WW8Num152z6"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rsid w:val="00032643"/>
    <w:rPr>
      <w:rFonts w:cs="Times New Roman"/>
    </w:rPr>
  </w:style>
  <w:style w:type="character" w:customStyle="1" w:styleId="WW8Num153z1">
    <w:name w:val="WW8Num153z1"/>
    <w:rsid w:val="00032643"/>
    <w:rPr>
      <w:rFonts w:cs="Times New Roman"/>
      <w:b w:val="0"/>
      <w:bCs/>
      <w:color w:val="auto"/>
    </w:rPr>
  </w:style>
  <w:style w:type="character" w:customStyle="1" w:styleId="WW8Num154z0">
    <w:name w:val="WW8Num154z0"/>
    <w:rsid w:val="00032643"/>
  </w:style>
  <w:style w:type="character" w:customStyle="1" w:styleId="WW8Num154z1">
    <w:name w:val="WW8Num154z1"/>
    <w:rsid w:val="00032643"/>
  </w:style>
  <w:style w:type="character" w:customStyle="1" w:styleId="WW8Num154z2">
    <w:name w:val="WW8Num154z2"/>
    <w:rsid w:val="00032643"/>
  </w:style>
  <w:style w:type="character" w:customStyle="1" w:styleId="WW8Num154z3">
    <w:name w:val="WW8Num154z3"/>
    <w:rsid w:val="00032643"/>
  </w:style>
  <w:style w:type="character" w:customStyle="1" w:styleId="WW8Num154z4">
    <w:name w:val="WW8Num154z4"/>
    <w:rsid w:val="00032643"/>
  </w:style>
  <w:style w:type="character" w:customStyle="1" w:styleId="WW8Num154z5">
    <w:name w:val="WW8Num154z5"/>
    <w:rsid w:val="00032643"/>
  </w:style>
  <w:style w:type="character" w:customStyle="1" w:styleId="WW8Num154z6">
    <w:name w:val="WW8Num154z6"/>
    <w:rsid w:val="00032643"/>
  </w:style>
  <w:style w:type="character" w:customStyle="1" w:styleId="WW8Num154z7">
    <w:name w:val="WW8Num154z7"/>
    <w:rsid w:val="00032643"/>
  </w:style>
  <w:style w:type="character" w:customStyle="1" w:styleId="WW8Num154z8">
    <w:name w:val="WW8Num154z8"/>
    <w:rsid w:val="00032643"/>
  </w:style>
  <w:style w:type="character" w:customStyle="1" w:styleId="WW8Num155z0">
    <w:name w:val="WW8Num155z0"/>
    <w:rsid w:val="00032643"/>
  </w:style>
  <w:style w:type="character" w:customStyle="1" w:styleId="WW8Num155z1">
    <w:name w:val="WW8Num155z1"/>
    <w:rsid w:val="00032643"/>
  </w:style>
  <w:style w:type="character" w:customStyle="1" w:styleId="WW8Num155z2">
    <w:name w:val="WW8Num155z2"/>
    <w:rsid w:val="00032643"/>
  </w:style>
  <w:style w:type="character" w:customStyle="1" w:styleId="WW8Num155z3">
    <w:name w:val="WW8Num155z3"/>
    <w:rsid w:val="00032643"/>
  </w:style>
  <w:style w:type="character" w:customStyle="1" w:styleId="WW8Num155z4">
    <w:name w:val="WW8Num155z4"/>
    <w:rsid w:val="00032643"/>
  </w:style>
  <w:style w:type="character" w:customStyle="1" w:styleId="WW8Num155z5">
    <w:name w:val="WW8Num155z5"/>
    <w:rsid w:val="00032643"/>
  </w:style>
  <w:style w:type="character" w:customStyle="1" w:styleId="WW8Num155z6">
    <w:name w:val="WW8Num155z6"/>
    <w:rsid w:val="00032643"/>
  </w:style>
  <w:style w:type="character" w:customStyle="1" w:styleId="WW8Num155z7">
    <w:name w:val="WW8Num155z7"/>
    <w:rsid w:val="00032643"/>
  </w:style>
  <w:style w:type="character" w:customStyle="1" w:styleId="WW8Num155z8">
    <w:name w:val="WW8Num155z8"/>
    <w:rsid w:val="00032643"/>
  </w:style>
  <w:style w:type="character" w:customStyle="1" w:styleId="WW8Num156z0">
    <w:name w:val="WW8Num156z0"/>
    <w:rsid w:val="00032643"/>
    <w:rPr>
      <w:rFonts w:cs="Times New Roman"/>
      <w:b w:val="0"/>
      <w:bCs w:val="0"/>
    </w:rPr>
  </w:style>
  <w:style w:type="character" w:customStyle="1" w:styleId="WW8Num157z0">
    <w:name w:val="WW8Num157z0"/>
    <w:rsid w:val="00032643"/>
  </w:style>
  <w:style w:type="character" w:customStyle="1" w:styleId="WW8Num157z1">
    <w:name w:val="WW8Num157z1"/>
    <w:rsid w:val="00032643"/>
  </w:style>
  <w:style w:type="character" w:customStyle="1" w:styleId="WW8Num157z2">
    <w:name w:val="WW8Num157z2"/>
    <w:rsid w:val="00032643"/>
  </w:style>
  <w:style w:type="character" w:customStyle="1" w:styleId="WW8Num157z3">
    <w:name w:val="WW8Num157z3"/>
    <w:rsid w:val="00032643"/>
  </w:style>
  <w:style w:type="character" w:customStyle="1" w:styleId="WW8Num157z4">
    <w:name w:val="WW8Num157z4"/>
    <w:rsid w:val="00032643"/>
  </w:style>
  <w:style w:type="character" w:customStyle="1" w:styleId="WW8Num157z5">
    <w:name w:val="WW8Num157z5"/>
    <w:rsid w:val="00032643"/>
  </w:style>
  <w:style w:type="character" w:customStyle="1" w:styleId="WW8Num157z6">
    <w:name w:val="WW8Num157z6"/>
    <w:rsid w:val="00032643"/>
  </w:style>
  <w:style w:type="character" w:customStyle="1" w:styleId="WW8Num157z7">
    <w:name w:val="WW8Num157z7"/>
    <w:rsid w:val="00032643"/>
  </w:style>
  <w:style w:type="character" w:customStyle="1" w:styleId="WW8Num157z8">
    <w:name w:val="WW8Num157z8"/>
    <w:rsid w:val="00032643"/>
  </w:style>
  <w:style w:type="character" w:customStyle="1" w:styleId="WW8Num158z0">
    <w:name w:val="WW8Num158z0"/>
    <w:rsid w:val="00032643"/>
  </w:style>
  <w:style w:type="character" w:customStyle="1" w:styleId="WW8Num158z1">
    <w:name w:val="WW8Num158z1"/>
    <w:rsid w:val="00032643"/>
    <w:rPr>
      <w:color w:val="auto"/>
    </w:rPr>
  </w:style>
  <w:style w:type="character" w:customStyle="1" w:styleId="WW8Num159z0">
    <w:name w:val="WW8Num159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rsid w:val="00032643"/>
  </w:style>
  <w:style w:type="character" w:customStyle="1" w:styleId="WW8Num159z2">
    <w:name w:val="WW8Num159z2"/>
    <w:rsid w:val="00032643"/>
  </w:style>
  <w:style w:type="character" w:customStyle="1" w:styleId="WW8Num159z3">
    <w:name w:val="WW8Num159z3"/>
    <w:rsid w:val="00032643"/>
  </w:style>
  <w:style w:type="character" w:customStyle="1" w:styleId="WW8Num159z4">
    <w:name w:val="WW8Num159z4"/>
    <w:rsid w:val="00032643"/>
  </w:style>
  <w:style w:type="character" w:customStyle="1" w:styleId="WW8Num159z5">
    <w:name w:val="WW8Num159z5"/>
    <w:rsid w:val="00032643"/>
  </w:style>
  <w:style w:type="character" w:customStyle="1" w:styleId="WW8Num159z6">
    <w:name w:val="WW8Num159z6"/>
    <w:rsid w:val="00032643"/>
  </w:style>
  <w:style w:type="character" w:customStyle="1" w:styleId="WW8Num159z7">
    <w:name w:val="WW8Num159z7"/>
    <w:rsid w:val="00032643"/>
  </w:style>
  <w:style w:type="character" w:customStyle="1" w:styleId="WW8Num159z8">
    <w:name w:val="WW8Num159z8"/>
    <w:rsid w:val="00032643"/>
  </w:style>
  <w:style w:type="character" w:customStyle="1" w:styleId="WW8Num160z0">
    <w:name w:val="WW8Num160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160z1">
    <w:name w:val="WW8Num160z1"/>
    <w:rsid w:val="00032643"/>
  </w:style>
  <w:style w:type="character" w:customStyle="1" w:styleId="WW8Num160z2">
    <w:name w:val="WW8Num160z2"/>
    <w:rsid w:val="00032643"/>
  </w:style>
  <w:style w:type="character" w:customStyle="1" w:styleId="WW8Num160z3">
    <w:name w:val="WW8Num160z3"/>
    <w:rsid w:val="00032643"/>
  </w:style>
  <w:style w:type="character" w:customStyle="1" w:styleId="WW8Num160z4">
    <w:name w:val="WW8Num160z4"/>
    <w:rsid w:val="00032643"/>
  </w:style>
  <w:style w:type="character" w:customStyle="1" w:styleId="WW8Num160z5">
    <w:name w:val="WW8Num160z5"/>
    <w:rsid w:val="00032643"/>
  </w:style>
  <w:style w:type="character" w:customStyle="1" w:styleId="WW8Num160z6">
    <w:name w:val="WW8Num160z6"/>
    <w:rsid w:val="00032643"/>
  </w:style>
  <w:style w:type="character" w:customStyle="1" w:styleId="WW8Num160z7">
    <w:name w:val="WW8Num160z7"/>
    <w:rsid w:val="00032643"/>
  </w:style>
  <w:style w:type="character" w:customStyle="1" w:styleId="WW8Num160z8">
    <w:name w:val="WW8Num160z8"/>
    <w:rsid w:val="00032643"/>
  </w:style>
  <w:style w:type="character" w:customStyle="1" w:styleId="WW8Num161z0">
    <w:name w:val="WW8Num161z0"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rsid w:val="00032643"/>
  </w:style>
  <w:style w:type="character" w:customStyle="1" w:styleId="WW8Num161z2">
    <w:name w:val="WW8Num161z2"/>
    <w:rsid w:val="00032643"/>
  </w:style>
  <w:style w:type="character" w:customStyle="1" w:styleId="WW8Num161z3">
    <w:name w:val="WW8Num161z3"/>
    <w:rsid w:val="00032643"/>
  </w:style>
  <w:style w:type="character" w:customStyle="1" w:styleId="WW8Num161z4">
    <w:name w:val="WW8Num161z4"/>
    <w:rsid w:val="00032643"/>
  </w:style>
  <w:style w:type="character" w:customStyle="1" w:styleId="WW8Num161z5">
    <w:name w:val="WW8Num161z5"/>
    <w:rsid w:val="00032643"/>
  </w:style>
  <w:style w:type="character" w:customStyle="1" w:styleId="WW8Num161z6">
    <w:name w:val="WW8Num161z6"/>
    <w:rsid w:val="00032643"/>
  </w:style>
  <w:style w:type="character" w:customStyle="1" w:styleId="WW8Num161z7">
    <w:name w:val="WW8Num161z7"/>
    <w:rsid w:val="00032643"/>
  </w:style>
  <w:style w:type="character" w:customStyle="1" w:styleId="WW8Num161z8">
    <w:name w:val="WW8Num161z8"/>
    <w:rsid w:val="00032643"/>
  </w:style>
  <w:style w:type="character" w:customStyle="1" w:styleId="WW8Num162z0">
    <w:name w:val="WW8Num162z0"/>
    <w:rsid w:val="00032643"/>
    <w:rPr>
      <w:rFonts w:ascii="Symbol" w:hAnsi="Symbol" w:cs="Symbol"/>
    </w:rPr>
  </w:style>
  <w:style w:type="character" w:customStyle="1" w:styleId="WW8Num162z1">
    <w:name w:val="WW8Num162z1"/>
    <w:rsid w:val="00032643"/>
    <w:rPr>
      <w:rFonts w:ascii="Courier New" w:hAnsi="Courier New" w:cs="Courier New"/>
    </w:rPr>
  </w:style>
  <w:style w:type="character" w:customStyle="1" w:styleId="WW8Num162z2">
    <w:name w:val="WW8Num162z2"/>
    <w:rsid w:val="00032643"/>
    <w:rPr>
      <w:rFonts w:ascii="Wingdings" w:hAnsi="Wingdings" w:cs="Wingdings"/>
    </w:rPr>
  </w:style>
  <w:style w:type="character" w:customStyle="1" w:styleId="WW8Num163z0">
    <w:name w:val="WW8Num163z0"/>
    <w:rsid w:val="00032643"/>
  </w:style>
  <w:style w:type="character" w:customStyle="1" w:styleId="WW8Num163z1">
    <w:name w:val="WW8Num163z1"/>
    <w:rsid w:val="00032643"/>
    <w:rPr>
      <w:color w:val="auto"/>
    </w:rPr>
  </w:style>
  <w:style w:type="character" w:customStyle="1" w:styleId="WW8Num164z0">
    <w:name w:val="WW8Num164z0"/>
    <w:rsid w:val="00032643"/>
    <w:rPr>
      <w:rFonts w:cs="Times New Roman"/>
    </w:rPr>
  </w:style>
  <w:style w:type="character" w:customStyle="1" w:styleId="WW8Num165z0">
    <w:name w:val="WW8Num165z0"/>
    <w:rsid w:val="00032643"/>
    <w:rPr>
      <w:b w:val="0"/>
      <w:sz w:val="24"/>
    </w:rPr>
  </w:style>
  <w:style w:type="character" w:customStyle="1" w:styleId="WW8Num165z1">
    <w:name w:val="WW8Num165z1"/>
    <w:rsid w:val="00032643"/>
  </w:style>
  <w:style w:type="character" w:customStyle="1" w:styleId="WW8Num166z0">
    <w:name w:val="WW8Num166z0"/>
    <w:rsid w:val="00032643"/>
    <w:rPr>
      <w:b/>
    </w:rPr>
  </w:style>
  <w:style w:type="character" w:customStyle="1" w:styleId="WW8Num166z1">
    <w:name w:val="WW8Num166z1"/>
    <w:rsid w:val="00032643"/>
  </w:style>
  <w:style w:type="character" w:customStyle="1" w:styleId="WW8Num166z3">
    <w:name w:val="WW8Num166z3"/>
    <w:rsid w:val="00032643"/>
    <w:rPr>
      <w:rFonts w:eastAsia="Trebuchet MS"/>
    </w:rPr>
  </w:style>
  <w:style w:type="character" w:customStyle="1" w:styleId="WW8Num166z4">
    <w:name w:val="WW8Num166z4"/>
    <w:rsid w:val="00032643"/>
  </w:style>
  <w:style w:type="character" w:customStyle="1" w:styleId="WW8Num166z5">
    <w:name w:val="WW8Num166z5"/>
    <w:rsid w:val="00032643"/>
  </w:style>
  <w:style w:type="character" w:customStyle="1" w:styleId="WW8Num166z6">
    <w:name w:val="WW8Num166z6"/>
    <w:rsid w:val="00032643"/>
  </w:style>
  <w:style w:type="character" w:customStyle="1" w:styleId="WW8Num166z7">
    <w:name w:val="WW8Num166z7"/>
    <w:rsid w:val="00032643"/>
  </w:style>
  <w:style w:type="character" w:customStyle="1" w:styleId="WW8Num166z8">
    <w:name w:val="WW8Num166z8"/>
    <w:rsid w:val="00032643"/>
  </w:style>
  <w:style w:type="character" w:customStyle="1" w:styleId="WW8Num167z0">
    <w:name w:val="WW8Num167z0"/>
    <w:rsid w:val="00032643"/>
  </w:style>
  <w:style w:type="character" w:customStyle="1" w:styleId="WW8Num167z1">
    <w:name w:val="WW8Num167z1"/>
    <w:rsid w:val="00032643"/>
    <w:rPr>
      <w:color w:val="auto"/>
    </w:rPr>
  </w:style>
  <w:style w:type="character" w:customStyle="1" w:styleId="WW8Num168z0">
    <w:name w:val="WW8Num168z0"/>
    <w:rsid w:val="00032643"/>
    <w:rPr>
      <w:rFonts w:cs="Times New Roman"/>
      <w:b w:val="0"/>
      <w:bCs w:val="0"/>
    </w:rPr>
  </w:style>
  <w:style w:type="character" w:customStyle="1" w:styleId="WW8Num169z0">
    <w:name w:val="WW8Num169z0"/>
    <w:rsid w:val="00032643"/>
    <w:rPr>
      <w:rFonts w:ascii="Symbol" w:hAnsi="Symbol" w:cs="Symbol"/>
      <w:color w:val="auto"/>
    </w:rPr>
  </w:style>
  <w:style w:type="character" w:customStyle="1" w:styleId="WW8Num169z1">
    <w:name w:val="WW8Num169z1"/>
    <w:rsid w:val="00032643"/>
    <w:rPr>
      <w:rFonts w:ascii="Courier New" w:hAnsi="Courier New" w:cs="Courier New"/>
    </w:rPr>
  </w:style>
  <w:style w:type="character" w:customStyle="1" w:styleId="WW8Num169z2">
    <w:name w:val="WW8Num169z2"/>
    <w:rsid w:val="00032643"/>
    <w:rPr>
      <w:rFonts w:ascii="Wingdings" w:hAnsi="Wingdings" w:cs="Wingdings"/>
    </w:rPr>
  </w:style>
  <w:style w:type="character" w:customStyle="1" w:styleId="WW8Num169z3">
    <w:name w:val="WW8Num169z3"/>
    <w:rsid w:val="00032643"/>
    <w:rPr>
      <w:rFonts w:ascii="Symbol" w:hAnsi="Symbol" w:cs="Symbol"/>
    </w:rPr>
  </w:style>
  <w:style w:type="character" w:customStyle="1" w:styleId="WW8Num170z0">
    <w:name w:val="WW8Num170z0"/>
    <w:rsid w:val="00032643"/>
    <w:rPr>
      <w:color w:val="auto"/>
    </w:rPr>
  </w:style>
  <w:style w:type="character" w:customStyle="1" w:styleId="WW8Num170z1">
    <w:name w:val="WW8Num170z1"/>
    <w:rsid w:val="00032643"/>
  </w:style>
  <w:style w:type="character" w:customStyle="1" w:styleId="WW8Num170z2">
    <w:name w:val="WW8Num170z2"/>
    <w:rsid w:val="00032643"/>
    <w:rPr>
      <w:rFonts w:cs="Times New Roman"/>
    </w:rPr>
  </w:style>
  <w:style w:type="character" w:customStyle="1" w:styleId="WW8Num171z0">
    <w:name w:val="WW8Num171z0"/>
    <w:rsid w:val="00032643"/>
    <w:rPr>
      <w:rFonts w:ascii="Arial" w:hAnsi="Arial" w:cs="Arial"/>
    </w:rPr>
  </w:style>
  <w:style w:type="character" w:customStyle="1" w:styleId="WW8Num171z1">
    <w:name w:val="WW8Num171z1"/>
    <w:rsid w:val="00032643"/>
  </w:style>
  <w:style w:type="character" w:customStyle="1" w:styleId="WW8Num171z2">
    <w:name w:val="WW8Num171z2"/>
    <w:rsid w:val="00032643"/>
  </w:style>
  <w:style w:type="character" w:customStyle="1" w:styleId="WW8Num171z3">
    <w:name w:val="WW8Num171z3"/>
    <w:rsid w:val="00032643"/>
  </w:style>
  <w:style w:type="character" w:customStyle="1" w:styleId="WW8Num171z4">
    <w:name w:val="WW8Num171z4"/>
    <w:rsid w:val="00032643"/>
  </w:style>
  <w:style w:type="character" w:customStyle="1" w:styleId="WW8Num171z5">
    <w:name w:val="WW8Num171z5"/>
    <w:rsid w:val="00032643"/>
  </w:style>
  <w:style w:type="character" w:customStyle="1" w:styleId="WW8Num171z6">
    <w:name w:val="WW8Num171z6"/>
    <w:rsid w:val="00032643"/>
  </w:style>
  <w:style w:type="character" w:customStyle="1" w:styleId="WW8Num171z7">
    <w:name w:val="WW8Num171z7"/>
    <w:rsid w:val="00032643"/>
  </w:style>
  <w:style w:type="character" w:customStyle="1" w:styleId="WW8Num171z8">
    <w:name w:val="WW8Num171z8"/>
    <w:rsid w:val="00032643"/>
  </w:style>
  <w:style w:type="character" w:customStyle="1" w:styleId="WW8Num172z0">
    <w:name w:val="WW8Num172z0"/>
    <w:rsid w:val="00032643"/>
    <w:rPr>
      <w:rFonts w:cs="Times New Roman"/>
    </w:rPr>
  </w:style>
  <w:style w:type="character" w:customStyle="1" w:styleId="WW8Num172z1">
    <w:name w:val="WW8Num172z1"/>
    <w:rsid w:val="00032643"/>
    <w:rPr>
      <w:rFonts w:cs="Times New Roman"/>
      <w:bCs/>
      <w:iCs/>
    </w:rPr>
  </w:style>
  <w:style w:type="character" w:customStyle="1" w:styleId="WW8Num173z0">
    <w:name w:val="WW8Num173z0"/>
    <w:rsid w:val="00032643"/>
    <w:rPr>
      <w:rFonts w:cs="Times New Roman"/>
      <w:b w:val="0"/>
      <w:bCs w:val="0"/>
    </w:rPr>
  </w:style>
  <w:style w:type="character" w:customStyle="1" w:styleId="WW8Num174z0">
    <w:name w:val="WW8Num174z0"/>
    <w:rsid w:val="00032643"/>
  </w:style>
  <w:style w:type="character" w:customStyle="1" w:styleId="WW8Num174z1">
    <w:name w:val="WW8Num174z1"/>
    <w:rsid w:val="00032643"/>
  </w:style>
  <w:style w:type="character" w:customStyle="1" w:styleId="WW8Num174z2">
    <w:name w:val="WW8Num174z2"/>
    <w:rsid w:val="00032643"/>
  </w:style>
  <w:style w:type="character" w:customStyle="1" w:styleId="WW8Num174z3">
    <w:name w:val="WW8Num174z3"/>
    <w:rsid w:val="00032643"/>
  </w:style>
  <w:style w:type="character" w:customStyle="1" w:styleId="WW8Num174z4">
    <w:name w:val="WW8Num174z4"/>
    <w:rsid w:val="00032643"/>
  </w:style>
  <w:style w:type="character" w:customStyle="1" w:styleId="WW8Num174z5">
    <w:name w:val="WW8Num174z5"/>
    <w:rsid w:val="00032643"/>
  </w:style>
  <w:style w:type="character" w:customStyle="1" w:styleId="WW8Num174z6">
    <w:name w:val="WW8Num174z6"/>
    <w:rsid w:val="00032643"/>
  </w:style>
  <w:style w:type="character" w:customStyle="1" w:styleId="WW8Num174z7">
    <w:name w:val="WW8Num174z7"/>
    <w:rsid w:val="00032643"/>
  </w:style>
  <w:style w:type="character" w:customStyle="1" w:styleId="WW8Num174z8">
    <w:name w:val="WW8Num174z8"/>
    <w:rsid w:val="00032643"/>
  </w:style>
  <w:style w:type="character" w:customStyle="1" w:styleId="WW8Num175z0">
    <w:name w:val="WW8Num175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75z1">
    <w:name w:val="WW8Num175z1"/>
    <w:rsid w:val="00032643"/>
    <w:rPr>
      <w:rFonts w:cs="Times New Roman"/>
    </w:rPr>
  </w:style>
  <w:style w:type="character" w:customStyle="1" w:styleId="WW8Num175z6">
    <w:name w:val="WW8Num175z6"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rsid w:val="00032643"/>
  </w:style>
  <w:style w:type="character" w:customStyle="1" w:styleId="WW8Num176z1">
    <w:name w:val="WW8Num176z1"/>
    <w:rsid w:val="00032643"/>
  </w:style>
  <w:style w:type="character" w:customStyle="1" w:styleId="WW8Num176z2">
    <w:name w:val="WW8Num176z2"/>
    <w:rsid w:val="00032643"/>
  </w:style>
  <w:style w:type="character" w:customStyle="1" w:styleId="WW8Num176z3">
    <w:name w:val="WW8Num176z3"/>
    <w:rsid w:val="00032643"/>
  </w:style>
  <w:style w:type="character" w:customStyle="1" w:styleId="WW8Num176z4">
    <w:name w:val="WW8Num176z4"/>
    <w:rsid w:val="00032643"/>
  </w:style>
  <w:style w:type="character" w:customStyle="1" w:styleId="WW8Num176z5">
    <w:name w:val="WW8Num176z5"/>
    <w:rsid w:val="00032643"/>
  </w:style>
  <w:style w:type="character" w:customStyle="1" w:styleId="WW8Num176z6">
    <w:name w:val="WW8Num176z6"/>
    <w:rsid w:val="00032643"/>
  </w:style>
  <w:style w:type="character" w:customStyle="1" w:styleId="WW8Num176z7">
    <w:name w:val="WW8Num176z7"/>
    <w:rsid w:val="00032643"/>
  </w:style>
  <w:style w:type="character" w:customStyle="1" w:styleId="WW8Num176z8">
    <w:name w:val="WW8Num176z8"/>
    <w:rsid w:val="00032643"/>
  </w:style>
  <w:style w:type="character" w:customStyle="1" w:styleId="WW8Num177z0">
    <w:name w:val="WW8Num177z0"/>
    <w:rsid w:val="00032643"/>
    <w:rPr>
      <w:rFonts w:cs="Times New Roman"/>
    </w:rPr>
  </w:style>
  <w:style w:type="character" w:customStyle="1" w:styleId="WW8Num177z1">
    <w:name w:val="WW8Num177z1"/>
    <w:rsid w:val="00032643"/>
    <w:rPr>
      <w:rFonts w:cs="Times New Roman"/>
      <w:bCs/>
      <w:iCs/>
    </w:rPr>
  </w:style>
  <w:style w:type="character" w:customStyle="1" w:styleId="WW8Num178z0">
    <w:name w:val="WW8Num178z0"/>
    <w:rsid w:val="00032643"/>
    <w:rPr>
      <w:rFonts w:cs="Times New Roman"/>
      <w:b w:val="0"/>
      <w:bCs w:val="0"/>
    </w:rPr>
  </w:style>
  <w:style w:type="character" w:customStyle="1" w:styleId="WW8Num179z0">
    <w:name w:val="WW8Num179z0"/>
    <w:rsid w:val="00032643"/>
    <w:rPr>
      <w:rFonts w:cs="Times New Roman"/>
    </w:rPr>
  </w:style>
  <w:style w:type="character" w:customStyle="1" w:styleId="WW8Num179z1">
    <w:name w:val="WW8Num179z1"/>
    <w:rsid w:val="00032643"/>
  </w:style>
  <w:style w:type="character" w:customStyle="1" w:styleId="WW8Num179z2">
    <w:name w:val="WW8Num179z2"/>
    <w:rsid w:val="00032643"/>
  </w:style>
  <w:style w:type="character" w:customStyle="1" w:styleId="WW8Num179z3">
    <w:name w:val="WW8Num179z3"/>
    <w:rsid w:val="00032643"/>
  </w:style>
  <w:style w:type="character" w:customStyle="1" w:styleId="WW8Num179z4">
    <w:name w:val="WW8Num179z4"/>
    <w:rsid w:val="00032643"/>
  </w:style>
  <w:style w:type="character" w:customStyle="1" w:styleId="WW8Num179z5">
    <w:name w:val="WW8Num179z5"/>
    <w:rsid w:val="00032643"/>
  </w:style>
  <w:style w:type="character" w:customStyle="1" w:styleId="WW8Num179z6">
    <w:name w:val="WW8Num179z6"/>
    <w:rsid w:val="00032643"/>
  </w:style>
  <w:style w:type="character" w:customStyle="1" w:styleId="WW8Num179z7">
    <w:name w:val="WW8Num179z7"/>
    <w:rsid w:val="00032643"/>
  </w:style>
  <w:style w:type="character" w:customStyle="1" w:styleId="WW8Num179z8">
    <w:name w:val="WW8Num179z8"/>
    <w:rsid w:val="00032643"/>
  </w:style>
  <w:style w:type="character" w:customStyle="1" w:styleId="WW8Num180z0">
    <w:name w:val="WW8Num180z0"/>
    <w:rsid w:val="00032643"/>
    <w:rPr>
      <w:rFonts w:cs="Times New Roman"/>
    </w:rPr>
  </w:style>
  <w:style w:type="character" w:customStyle="1" w:styleId="WW8Num180z1">
    <w:name w:val="WW8Num180z1"/>
    <w:rsid w:val="00032643"/>
    <w:rPr>
      <w:rFonts w:cs="Times New Roman"/>
      <w:b w:val="0"/>
      <w:bCs/>
      <w:color w:val="auto"/>
    </w:rPr>
  </w:style>
  <w:style w:type="character" w:customStyle="1" w:styleId="WW8Num181z0">
    <w:name w:val="WW8Num181z0"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rsid w:val="00032643"/>
    <w:rPr>
      <w:rFonts w:cs="Times New Roman"/>
      <w:b w:val="0"/>
      <w:bCs w:val="0"/>
    </w:rPr>
  </w:style>
  <w:style w:type="character" w:customStyle="1" w:styleId="WW8Num183z0">
    <w:name w:val="WW8Num183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83z1">
    <w:name w:val="WW8Num183z1"/>
    <w:rsid w:val="00032643"/>
    <w:rPr>
      <w:rFonts w:cs="Times New Roman"/>
    </w:rPr>
  </w:style>
  <w:style w:type="character" w:customStyle="1" w:styleId="WW8Num183z6">
    <w:name w:val="WW8Num183z6"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rsid w:val="00032643"/>
    <w:rPr>
      <w:b/>
      <w:color w:val="auto"/>
    </w:rPr>
  </w:style>
  <w:style w:type="character" w:customStyle="1" w:styleId="WW8Num184z1">
    <w:name w:val="WW8Num184z1"/>
    <w:rsid w:val="00032643"/>
  </w:style>
  <w:style w:type="character" w:customStyle="1" w:styleId="WW8Num184z2">
    <w:name w:val="WW8Num184z2"/>
    <w:rsid w:val="00032643"/>
  </w:style>
  <w:style w:type="character" w:customStyle="1" w:styleId="WW8Num184z3">
    <w:name w:val="WW8Num184z3"/>
    <w:rsid w:val="00032643"/>
  </w:style>
  <w:style w:type="character" w:customStyle="1" w:styleId="WW8Num184z4">
    <w:name w:val="WW8Num184z4"/>
    <w:rsid w:val="00032643"/>
  </w:style>
  <w:style w:type="character" w:customStyle="1" w:styleId="WW8Num184z5">
    <w:name w:val="WW8Num184z5"/>
    <w:rsid w:val="00032643"/>
  </w:style>
  <w:style w:type="character" w:customStyle="1" w:styleId="WW8Num184z6">
    <w:name w:val="WW8Num184z6"/>
    <w:rsid w:val="00032643"/>
  </w:style>
  <w:style w:type="character" w:customStyle="1" w:styleId="WW8Num184z7">
    <w:name w:val="WW8Num184z7"/>
    <w:rsid w:val="00032643"/>
  </w:style>
  <w:style w:type="character" w:customStyle="1" w:styleId="WW8Num184z8">
    <w:name w:val="WW8Num184z8"/>
    <w:rsid w:val="00032643"/>
  </w:style>
  <w:style w:type="character" w:customStyle="1" w:styleId="WW8Num185z0">
    <w:name w:val="WW8Num185z0"/>
    <w:rsid w:val="00032643"/>
    <w:rPr>
      <w:rFonts w:cs="Times New Roman"/>
    </w:rPr>
  </w:style>
  <w:style w:type="character" w:customStyle="1" w:styleId="WW8Num185z1">
    <w:name w:val="WW8Num185z1"/>
    <w:rsid w:val="00032643"/>
    <w:rPr>
      <w:rFonts w:cs="Times New Roman"/>
      <w:color w:val="auto"/>
    </w:rPr>
  </w:style>
  <w:style w:type="character" w:customStyle="1" w:styleId="WW8Num186z0">
    <w:name w:val="WW8Num186z0"/>
    <w:rsid w:val="00032643"/>
  </w:style>
  <w:style w:type="character" w:customStyle="1" w:styleId="WW8Num186z1">
    <w:name w:val="WW8Num186z1"/>
    <w:rsid w:val="00032643"/>
  </w:style>
  <w:style w:type="character" w:customStyle="1" w:styleId="WW8Num186z2">
    <w:name w:val="WW8Num186z2"/>
    <w:rsid w:val="00032643"/>
  </w:style>
  <w:style w:type="character" w:customStyle="1" w:styleId="WW8Num186z3">
    <w:name w:val="WW8Num186z3"/>
    <w:rsid w:val="00032643"/>
  </w:style>
  <w:style w:type="character" w:customStyle="1" w:styleId="WW8Num186z4">
    <w:name w:val="WW8Num186z4"/>
    <w:rsid w:val="00032643"/>
  </w:style>
  <w:style w:type="character" w:customStyle="1" w:styleId="WW8Num186z5">
    <w:name w:val="WW8Num186z5"/>
    <w:rsid w:val="00032643"/>
  </w:style>
  <w:style w:type="character" w:customStyle="1" w:styleId="WW8Num186z6">
    <w:name w:val="WW8Num186z6"/>
    <w:rsid w:val="00032643"/>
  </w:style>
  <w:style w:type="character" w:customStyle="1" w:styleId="WW8Num186z7">
    <w:name w:val="WW8Num186z7"/>
    <w:rsid w:val="00032643"/>
  </w:style>
  <w:style w:type="character" w:customStyle="1" w:styleId="WW8Num186z8">
    <w:name w:val="WW8Num186z8"/>
    <w:rsid w:val="00032643"/>
  </w:style>
  <w:style w:type="character" w:customStyle="1" w:styleId="WW8Num187z0">
    <w:name w:val="WW8Num187z0"/>
    <w:rsid w:val="00032643"/>
    <w:rPr>
      <w:rFonts w:cs="Times New Roman"/>
    </w:rPr>
  </w:style>
  <w:style w:type="character" w:customStyle="1" w:styleId="WW8Num187z1">
    <w:name w:val="WW8Num187z1"/>
    <w:rsid w:val="00032643"/>
    <w:rPr>
      <w:rFonts w:cs="Times New Roman"/>
      <w:bCs/>
      <w:iCs/>
    </w:rPr>
  </w:style>
  <w:style w:type="character" w:customStyle="1" w:styleId="WW8Num188z0">
    <w:name w:val="WW8Num188z0"/>
    <w:rsid w:val="00032643"/>
    <w:rPr>
      <w:b/>
    </w:rPr>
  </w:style>
  <w:style w:type="character" w:customStyle="1" w:styleId="WW8Num188z3">
    <w:name w:val="WW8Num188z3"/>
    <w:rsid w:val="00032643"/>
  </w:style>
  <w:style w:type="character" w:customStyle="1" w:styleId="WW8Num188z4">
    <w:name w:val="WW8Num188z4"/>
    <w:rsid w:val="00032643"/>
  </w:style>
  <w:style w:type="character" w:customStyle="1" w:styleId="WW8Num188z5">
    <w:name w:val="WW8Num188z5"/>
    <w:rsid w:val="00032643"/>
  </w:style>
  <w:style w:type="character" w:customStyle="1" w:styleId="WW8Num188z6">
    <w:name w:val="WW8Num188z6"/>
    <w:rsid w:val="00032643"/>
  </w:style>
  <w:style w:type="character" w:customStyle="1" w:styleId="WW8Num188z7">
    <w:name w:val="WW8Num188z7"/>
    <w:rsid w:val="00032643"/>
  </w:style>
  <w:style w:type="character" w:customStyle="1" w:styleId="WW8Num188z8">
    <w:name w:val="WW8Num188z8"/>
    <w:rsid w:val="00032643"/>
  </w:style>
  <w:style w:type="character" w:customStyle="1" w:styleId="WW8Num189z0">
    <w:name w:val="WW8Num189z0"/>
    <w:rsid w:val="00032643"/>
    <w:rPr>
      <w:color w:val="auto"/>
    </w:rPr>
  </w:style>
  <w:style w:type="character" w:customStyle="1" w:styleId="WW8Num189z1">
    <w:name w:val="WW8Num189z1"/>
    <w:rsid w:val="00032643"/>
  </w:style>
  <w:style w:type="character" w:customStyle="1" w:styleId="WW8Num189z2">
    <w:name w:val="WW8Num189z2"/>
    <w:rsid w:val="00032643"/>
  </w:style>
  <w:style w:type="character" w:customStyle="1" w:styleId="WW8Num189z3">
    <w:name w:val="WW8Num189z3"/>
    <w:rsid w:val="00032643"/>
  </w:style>
  <w:style w:type="character" w:customStyle="1" w:styleId="WW8Num189z4">
    <w:name w:val="WW8Num189z4"/>
    <w:rsid w:val="00032643"/>
  </w:style>
  <w:style w:type="character" w:customStyle="1" w:styleId="WW8Num189z5">
    <w:name w:val="WW8Num189z5"/>
    <w:rsid w:val="00032643"/>
  </w:style>
  <w:style w:type="character" w:customStyle="1" w:styleId="WW8Num189z6">
    <w:name w:val="WW8Num189z6"/>
    <w:rsid w:val="00032643"/>
  </w:style>
  <w:style w:type="character" w:customStyle="1" w:styleId="WW8Num189z7">
    <w:name w:val="WW8Num189z7"/>
    <w:rsid w:val="00032643"/>
  </w:style>
  <w:style w:type="character" w:customStyle="1" w:styleId="WW8Num189z8">
    <w:name w:val="WW8Num189z8"/>
    <w:rsid w:val="00032643"/>
  </w:style>
  <w:style w:type="character" w:customStyle="1" w:styleId="WW8Num190z0">
    <w:name w:val="WW8Num190z0"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rsid w:val="00032643"/>
    <w:rPr>
      <w:rFonts w:cs="Times New Roman"/>
    </w:rPr>
  </w:style>
  <w:style w:type="character" w:customStyle="1" w:styleId="WW8Num191z1">
    <w:name w:val="WW8Num191z1"/>
    <w:rsid w:val="00032643"/>
    <w:rPr>
      <w:rFonts w:cs="Times New Roman"/>
      <w:color w:val="auto"/>
    </w:rPr>
  </w:style>
  <w:style w:type="character" w:customStyle="1" w:styleId="WW8Num192z0">
    <w:name w:val="WW8Num192z0"/>
    <w:rsid w:val="00032643"/>
    <w:rPr>
      <w:rFonts w:cs="Times New Roman"/>
      <w:color w:val="auto"/>
    </w:rPr>
  </w:style>
  <w:style w:type="character" w:customStyle="1" w:styleId="WW8Num192z1">
    <w:name w:val="WW8Num192z1"/>
    <w:rsid w:val="00032643"/>
    <w:rPr>
      <w:rFonts w:cs="Times New Roman"/>
    </w:rPr>
  </w:style>
  <w:style w:type="character" w:customStyle="1" w:styleId="WW8Num193z0">
    <w:name w:val="WW8Num193z0"/>
    <w:rsid w:val="00032643"/>
  </w:style>
  <w:style w:type="character" w:customStyle="1" w:styleId="WW8Num193z1">
    <w:name w:val="WW8Num193z1"/>
    <w:rsid w:val="00032643"/>
  </w:style>
  <w:style w:type="character" w:customStyle="1" w:styleId="WW8Num193z2">
    <w:name w:val="WW8Num193z2"/>
    <w:rsid w:val="00032643"/>
  </w:style>
  <w:style w:type="character" w:customStyle="1" w:styleId="WW8Num193z3">
    <w:name w:val="WW8Num193z3"/>
    <w:rsid w:val="00032643"/>
  </w:style>
  <w:style w:type="character" w:customStyle="1" w:styleId="WW8Num193z4">
    <w:name w:val="WW8Num193z4"/>
    <w:rsid w:val="00032643"/>
  </w:style>
  <w:style w:type="character" w:customStyle="1" w:styleId="WW8Num193z5">
    <w:name w:val="WW8Num193z5"/>
    <w:rsid w:val="00032643"/>
  </w:style>
  <w:style w:type="character" w:customStyle="1" w:styleId="WW8Num193z6">
    <w:name w:val="WW8Num193z6"/>
    <w:rsid w:val="00032643"/>
  </w:style>
  <w:style w:type="character" w:customStyle="1" w:styleId="WW8Num193z7">
    <w:name w:val="WW8Num193z7"/>
    <w:rsid w:val="00032643"/>
  </w:style>
  <w:style w:type="character" w:customStyle="1" w:styleId="WW8Num193z8">
    <w:name w:val="WW8Num193z8"/>
    <w:rsid w:val="00032643"/>
  </w:style>
  <w:style w:type="character" w:customStyle="1" w:styleId="WW8Num194z0">
    <w:name w:val="WW8Num194z0"/>
    <w:rsid w:val="00032643"/>
    <w:rPr>
      <w:color w:val="auto"/>
    </w:rPr>
  </w:style>
  <w:style w:type="character" w:customStyle="1" w:styleId="WW8Num194z1">
    <w:name w:val="WW8Num194z1"/>
    <w:rsid w:val="00032643"/>
  </w:style>
  <w:style w:type="character" w:customStyle="1" w:styleId="WW8Num194z2">
    <w:name w:val="WW8Num194z2"/>
    <w:rsid w:val="00032643"/>
  </w:style>
  <w:style w:type="character" w:customStyle="1" w:styleId="WW8Num194z3">
    <w:name w:val="WW8Num194z3"/>
    <w:rsid w:val="00032643"/>
  </w:style>
  <w:style w:type="character" w:customStyle="1" w:styleId="WW8Num194z4">
    <w:name w:val="WW8Num194z4"/>
    <w:rsid w:val="00032643"/>
  </w:style>
  <w:style w:type="character" w:customStyle="1" w:styleId="WW8Num194z5">
    <w:name w:val="WW8Num194z5"/>
    <w:rsid w:val="00032643"/>
  </w:style>
  <w:style w:type="character" w:customStyle="1" w:styleId="WW8Num194z6">
    <w:name w:val="WW8Num194z6"/>
    <w:rsid w:val="00032643"/>
  </w:style>
  <w:style w:type="character" w:customStyle="1" w:styleId="WW8Num194z7">
    <w:name w:val="WW8Num194z7"/>
    <w:rsid w:val="00032643"/>
  </w:style>
  <w:style w:type="character" w:customStyle="1" w:styleId="WW8Num194z8">
    <w:name w:val="WW8Num194z8"/>
    <w:rsid w:val="00032643"/>
  </w:style>
  <w:style w:type="character" w:customStyle="1" w:styleId="WW8Num195z0">
    <w:name w:val="WW8Num195z0"/>
    <w:rsid w:val="00032643"/>
  </w:style>
  <w:style w:type="character" w:customStyle="1" w:styleId="WW8Num195z1">
    <w:name w:val="WW8Num195z1"/>
    <w:rsid w:val="00032643"/>
    <w:rPr>
      <w:color w:val="auto"/>
    </w:rPr>
  </w:style>
  <w:style w:type="character" w:customStyle="1" w:styleId="WW8Num196z0">
    <w:name w:val="WW8Num196z0"/>
    <w:rsid w:val="00032643"/>
    <w:rPr>
      <w:rFonts w:cs="Times New Roman"/>
    </w:rPr>
  </w:style>
  <w:style w:type="character" w:customStyle="1" w:styleId="WW8Num196z1">
    <w:name w:val="WW8Num196z1"/>
    <w:rsid w:val="00032643"/>
    <w:rPr>
      <w:rFonts w:cs="Times New Roman"/>
      <w:b w:val="0"/>
      <w:bCs/>
      <w:color w:val="auto"/>
    </w:rPr>
  </w:style>
  <w:style w:type="character" w:customStyle="1" w:styleId="WW8Num197z0">
    <w:name w:val="WW8Num197z0"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rsid w:val="00032643"/>
    <w:rPr>
      <w:color w:val="auto"/>
    </w:rPr>
  </w:style>
  <w:style w:type="character" w:customStyle="1" w:styleId="WW8Num198z1">
    <w:name w:val="WW8Num198z1"/>
    <w:rsid w:val="00032643"/>
    <w:rPr>
      <w:rFonts w:cs="Times New Roman"/>
    </w:rPr>
  </w:style>
  <w:style w:type="character" w:customStyle="1" w:styleId="WW8Num199z0">
    <w:name w:val="WW8Num199z0"/>
    <w:rsid w:val="00032643"/>
    <w:rPr>
      <w:rFonts w:cs="Times New Roman"/>
    </w:rPr>
  </w:style>
  <w:style w:type="character" w:customStyle="1" w:styleId="WW8Num199z1">
    <w:name w:val="WW8Num199z1"/>
    <w:rsid w:val="00032643"/>
    <w:rPr>
      <w:rFonts w:cs="Times New Roman"/>
      <w:color w:val="auto"/>
    </w:rPr>
  </w:style>
  <w:style w:type="character" w:customStyle="1" w:styleId="WW8Num200z0">
    <w:name w:val="WW8Num200z0"/>
    <w:rsid w:val="00032643"/>
  </w:style>
  <w:style w:type="character" w:customStyle="1" w:styleId="WW8Num200z1">
    <w:name w:val="WW8Num200z1"/>
    <w:rsid w:val="00032643"/>
  </w:style>
  <w:style w:type="character" w:customStyle="1" w:styleId="WW8Num200z2">
    <w:name w:val="WW8Num200z2"/>
    <w:rsid w:val="00032643"/>
  </w:style>
  <w:style w:type="character" w:customStyle="1" w:styleId="WW8Num200z3">
    <w:name w:val="WW8Num200z3"/>
    <w:rsid w:val="00032643"/>
  </w:style>
  <w:style w:type="character" w:customStyle="1" w:styleId="WW8Num200z4">
    <w:name w:val="WW8Num200z4"/>
    <w:rsid w:val="00032643"/>
  </w:style>
  <w:style w:type="character" w:customStyle="1" w:styleId="WW8Num200z5">
    <w:name w:val="WW8Num200z5"/>
    <w:rsid w:val="00032643"/>
  </w:style>
  <w:style w:type="character" w:customStyle="1" w:styleId="WW8Num200z6">
    <w:name w:val="WW8Num200z6"/>
    <w:rsid w:val="00032643"/>
  </w:style>
  <w:style w:type="character" w:customStyle="1" w:styleId="WW8Num200z7">
    <w:name w:val="WW8Num200z7"/>
    <w:rsid w:val="00032643"/>
  </w:style>
  <w:style w:type="character" w:customStyle="1" w:styleId="WW8Num200z8">
    <w:name w:val="WW8Num200z8"/>
    <w:rsid w:val="00032643"/>
  </w:style>
  <w:style w:type="character" w:customStyle="1" w:styleId="WW8Num201z0">
    <w:name w:val="WW8Num201z0"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rsid w:val="00032643"/>
    <w:rPr>
      <w:rFonts w:cs="Times New Roman"/>
      <w:b w:val="0"/>
      <w:bCs w:val="0"/>
    </w:rPr>
  </w:style>
  <w:style w:type="character" w:customStyle="1" w:styleId="WW8Num202z0">
    <w:name w:val="WW8Num202z0"/>
    <w:rsid w:val="00032643"/>
    <w:rPr>
      <w:rFonts w:cs="Times New Roman"/>
      <w:b w:val="0"/>
      <w:bCs w:val="0"/>
    </w:rPr>
  </w:style>
  <w:style w:type="character" w:customStyle="1" w:styleId="WW8Num203z0">
    <w:name w:val="WW8Num203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rsid w:val="00032643"/>
  </w:style>
  <w:style w:type="character" w:customStyle="1" w:styleId="WW8Num204z0">
    <w:name w:val="WW8Num204z0"/>
    <w:rsid w:val="00032643"/>
    <w:rPr>
      <w:rFonts w:cs="Times New Roman"/>
      <w:b w:val="0"/>
      <w:bCs w:val="0"/>
    </w:rPr>
  </w:style>
  <w:style w:type="character" w:customStyle="1" w:styleId="WW8Num205z0">
    <w:name w:val="WW8Num205z0"/>
    <w:rsid w:val="00032643"/>
    <w:rPr>
      <w:rFonts w:cs="Times New Roman"/>
    </w:rPr>
  </w:style>
  <w:style w:type="character" w:customStyle="1" w:styleId="WW8Num205z1">
    <w:name w:val="WW8Num205z1"/>
    <w:rsid w:val="00032643"/>
    <w:rPr>
      <w:rFonts w:cs="Times New Roman"/>
      <w:b w:val="0"/>
      <w:bCs/>
      <w:color w:val="auto"/>
    </w:rPr>
  </w:style>
  <w:style w:type="character" w:customStyle="1" w:styleId="WW8Num206z0">
    <w:name w:val="WW8Num206z0"/>
    <w:rsid w:val="00032643"/>
  </w:style>
  <w:style w:type="character" w:customStyle="1" w:styleId="WW8Num206z1">
    <w:name w:val="WW8Num206z1"/>
    <w:rsid w:val="00032643"/>
  </w:style>
  <w:style w:type="character" w:customStyle="1" w:styleId="WW8Num206z2">
    <w:name w:val="WW8Num206z2"/>
    <w:rsid w:val="00032643"/>
  </w:style>
  <w:style w:type="character" w:customStyle="1" w:styleId="WW8Num206z3">
    <w:name w:val="WW8Num206z3"/>
    <w:rsid w:val="00032643"/>
  </w:style>
  <w:style w:type="character" w:customStyle="1" w:styleId="WW8Num206z4">
    <w:name w:val="WW8Num206z4"/>
    <w:rsid w:val="00032643"/>
  </w:style>
  <w:style w:type="character" w:customStyle="1" w:styleId="WW8Num206z5">
    <w:name w:val="WW8Num206z5"/>
    <w:rsid w:val="00032643"/>
  </w:style>
  <w:style w:type="character" w:customStyle="1" w:styleId="WW8Num206z6">
    <w:name w:val="WW8Num206z6"/>
    <w:rsid w:val="00032643"/>
  </w:style>
  <w:style w:type="character" w:customStyle="1" w:styleId="WW8Num206z7">
    <w:name w:val="WW8Num206z7"/>
    <w:rsid w:val="00032643"/>
  </w:style>
  <w:style w:type="character" w:customStyle="1" w:styleId="WW8Num206z8">
    <w:name w:val="WW8Num206z8"/>
    <w:rsid w:val="00032643"/>
  </w:style>
  <w:style w:type="character" w:customStyle="1" w:styleId="WW8Num207z0">
    <w:name w:val="WW8Num207z0"/>
    <w:rsid w:val="00032643"/>
    <w:rPr>
      <w:b w:val="0"/>
      <w:sz w:val="24"/>
    </w:rPr>
  </w:style>
  <w:style w:type="character" w:customStyle="1" w:styleId="WW8Num207z1">
    <w:name w:val="WW8Num207z1"/>
    <w:rsid w:val="00032643"/>
  </w:style>
  <w:style w:type="character" w:customStyle="1" w:styleId="WW8Num208z0">
    <w:name w:val="WW8Num208z0"/>
    <w:rsid w:val="00032643"/>
    <w:rPr>
      <w:b/>
      <w:i w:val="0"/>
      <w:color w:val="auto"/>
      <w:sz w:val="24"/>
      <w:szCs w:val="24"/>
    </w:rPr>
  </w:style>
  <w:style w:type="character" w:customStyle="1" w:styleId="WW8Num208z1">
    <w:name w:val="WW8Num208z1"/>
    <w:rsid w:val="00032643"/>
  </w:style>
  <w:style w:type="character" w:customStyle="1" w:styleId="WW8Num208z2">
    <w:name w:val="WW8Num208z2"/>
    <w:rsid w:val="00032643"/>
  </w:style>
  <w:style w:type="character" w:customStyle="1" w:styleId="WW8Num208z3">
    <w:name w:val="WW8Num208z3"/>
    <w:rsid w:val="00032643"/>
  </w:style>
  <w:style w:type="character" w:customStyle="1" w:styleId="WW8Num208z4">
    <w:name w:val="WW8Num208z4"/>
    <w:rsid w:val="00032643"/>
  </w:style>
  <w:style w:type="character" w:customStyle="1" w:styleId="WW8Num208z5">
    <w:name w:val="WW8Num208z5"/>
    <w:rsid w:val="00032643"/>
  </w:style>
  <w:style w:type="character" w:customStyle="1" w:styleId="WW8Num208z6">
    <w:name w:val="WW8Num208z6"/>
    <w:rsid w:val="00032643"/>
  </w:style>
  <w:style w:type="character" w:customStyle="1" w:styleId="WW8Num208z7">
    <w:name w:val="WW8Num208z7"/>
    <w:rsid w:val="00032643"/>
  </w:style>
  <w:style w:type="character" w:customStyle="1" w:styleId="WW8Num208z8">
    <w:name w:val="WW8Num208z8"/>
    <w:rsid w:val="00032643"/>
  </w:style>
  <w:style w:type="character" w:customStyle="1" w:styleId="WW8Num209z0">
    <w:name w:val="WW8Num209z0"/>
    <w:rsid w:val="00032643"/>
  </w:style>
  <w:style w:type="character" w:customStyle="1" w:styleId="WW8Num209z1">
    <w:name w:val="WW8Num209z1"/>
    <w:rsid w:val="00032643"/>
  </w:style>
  <w:style w:type="character" w:customStyle="1" w:styleId="WW8Num209z2">
    <w:name w:val="WW8Num209z2"/>
    <w:rsid w:val="00032643"/>
  </w:style>
  <w:style w:type="character" w:customStyle="1" w:styleId="WW8Num209z3">
    <w:name w:val="WW8Num209z3"/>
    <w:rsid w:val="00032643"/>
  </w:style>
  <w:style w:type="character" w:customStyle="1" w:styleId="WW8Num209z4">
    <w:name w:val="WW8Num209z4"/>
    <w:rsid w:val="00032643"/>
  </w:style>
  <w:style w:type="character" w:customStyle="1" w:styleId="WW8Num209z5">
    <w:name w:val="WW8Num209z5"/>
    <w:rsid w:val="00032643"/>
  </w:style>
  <w:style w:type="character" w:customStyle="1" w:styleId="WW8Num209z6">
    <w:name w:val="WW8Num209z6"/>
    <w:rsid w:val="00032643"/>
  </w:style>
  <w:style w:type="character" w:customStyle="1" w:styleId="WW8Num209z7">
    <w:name w:val="WW8Num209z7"/>
    <w:rsid w:val="00032643"/>
  </w:style>
  <w:style w:type="character" w:customStyle="1" w:styleId="WW8Num209z8">
    <w:name w:val="WW8Num209z8"/>
    <w:rsid w:val="00032643"/>
  </w:style>
  <w:style w:type="character" w:customStyle="1" w:styleId="WW8Num210z0">
    <w:name w:val="WW8Num210z0"/>
    <w:rsid w:val="00032643"/>
    <w:rPr>
      <w:rFonts w:cs="Times New Roman"/>
    </w:rPr>
  </w:style>
  <w:style w:type="character" w:customStyle="1" w:styleId="WW8Num211z0">
    <w:name w:val="WW8Num211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1z1">
    <w:name w:val="WW8Num211z1"/>
    <w:rsid w:val="00032643"/>
    <w:rPr>
      <w:rFonts w:cs="Times New Roman"/>
    </w:rPr>
  </w:style>
  <w:style w:type="character" w:customStyle="1" w:styleId="WW8Num211z6">
    <w:name w:val="WW8Num211z6"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rsid w:val="00032643"/>
    <w:rPr>
      <w:rFonts w:cs="Times New Roman"/>
      <w:b w:val="0"/>
      <w:bCs w:val="0"/>
    </w:rPr>
  </w:style>
  <w:style w:type="character" w:customStyle="1" w:styleId="WW8Num212z1">
    <w:name w:val="WW8Num212z1"/>
    <w:rsid w:val="00032643"/>
    <w:rPr>
      <w:rFonts w:ascii="Symbol" w:hAnsi="Symbol" w:cs="Symbol"/>
      <w:b w:val="0"/>
    </w:rPr>
  </w:style>
  <w:style w:type="character" w:customStyle="1" w:styleId="WW8Num213z0">
    <w:name w:val="WW8Num213z0"/>
    <w:rsid w:val="00032643"/>
    <w:rPr>
      <w:rFonts w:cs="Times New Roman"/>
    </w:rPr>
  </w:style>
  <w:style w:type="character" w:customStyle="1" w:styleId="WW8Num214z0">
    <w:name w:val="WW8Num214z0"/>
    <w:rsid w:val="00032643"/>
    <w:rPr>
      <w:rFonts w:cs="Times New Roman"/>
    </w:rPr>
  </w:style>
  <w:style w:type="character" w:customStyle="1" w:styleId="WW8Num214z1">
    <w:name w:val="WW8Num214z1"/>
    <w:rsid w:val="00032643"/>
  </w:style>
  <w:style w:type="character" w:customStyle="1" w:styleId="WW8Num214z2">
    <w:name w:val="WW8Num214z2"/>
    <w:rsid w:val="00032643"/>
  </w:style>
  <w:style w:type="character" w:customStyle="1" w:styleId="WW8Num214z3">
    <w:name w:val="WW8Num214z3"/>
    <w:rsid w:val="00032643"/>
  </w:style>
  <w:style w:type="character" w:customStyle="1" w:styleId="WW8Num214z4">
    <w:name w:val="WW8Num214z4"/>
    <w:rsid w:val="00032643"/>
  </w:style>
  <w:style w:type="character" w:customStyle="1" w:styleId="WW8Num214z5">
    <w:name w:val="WW8Num214z5"/>
    <w:rsid w:val="00032643"/>
  </w:style>
  <w:style w:type="character" w:customStyle="1" w:styleId="WW8Num214z6">
    <w:name w:val="WW8Num214z6"/>
    <w:rsid w:val="00032643"/>
  </w:style>
  <w:style w:type="character" w:customStyle="1" w:styleId="WW8Num214z7">
    <w:name w:val="WW8Num214z7"/>
    <w:rsid w:val="00032643"/>
  </w:style>
  <w:style w:type="character" w:customStyle="1" w:styleId="WW8Num214z8">
    <w:name w:val="WW8Num214z8"/>
    <w:rsid w:val="00032643"/>
  </w:style>
  <w:style w:type="character" w:customStyle="1" w:styleId="WW8Num215z0">
    <w:name w:val="WW8Num215z0"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rsid w:val="00032643"/>
    <w:rPr>
      <w:rFonts w:cs="Times New Roman"/>
      <w:b w:val="0"/>
      <w:bCs w:val="0"/>
    </w:rPr>
  </w:style>
  <w:style w:type="character" w:customStyle="1" w:styleId="WW8Num216z0">
    <w:name w:val="WW8Num216z0"/>
    <w:rsid w:val="00032643"/>
    <w:rPr>
      <w:rFonts w:cs="Times New Roman"/>
    </w:rPr>
  </w:style>
  <w:style w:type="character" w:customStyle="1" w:styleId="WW8Num217z0">
    <w:name w:val="WW8Num21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7z1">
    <w:name w:val="WW8Num217z1"/>
    <w:rsid w:val="00032643"/>
    <w:rPr>
      <w:rFonts w:cs="Times New Roman"/>
    </w:rPr>
  </w:style>
  <w:style w:type="character" w:customStyle="1" w:styleId="WW8Num217z6">
    <w:name w:val="WW8Num217z6"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rsid w:val="00032643"/>
    <w:rPr>
      <w:rFonts w:cs="Times New Roman"/>
      <w:b w:val="0"/>
      <w:bCs w:val="0"/>
    </w:rPr>
  </w:style>
  <w:style w:type="character" w:customStyle="1" w:styleId="WW8Num219z0">
    <w:name w:val="WW8Num219z0"/>
    <w:rsid w:val="00032643"/>
    <w:rPr>
      <w:rFonts w:ascii="Symbol" w:hAnsi="Symbol" w:cs="Symbol"/>
    </w:rPr>
  </w:style>
  <w:style w:type="character" w:customStyle="1" w:styleId="WW8Num219z1">
    <w:name w:val="WW8Num219z1"/>
    <w:rsid w:val="00032643"/>
    <w:rPr>
      <w:rFonts w:ascii="Courier New" w:hAnsi="Courier New" w:cs="Courier New"/>
    </w:rPr>
  </w:style>
  <w:style w:type="character" w:customStyle="1" w:styleId="WW8Num219z2">
    <w:name w:val="WW8Num219z2"/>
    <w:rsid w:val="00032643"/>
    <w:rPr>
      <w:rFonts w:ascii="Wingdings" w:hAnsi="Wingdings" w:cs="Wingdings"/>
    </w:rPr>
  </w:style>
  <w:style w:type="character" w:customStyle="1" w:styleId="WW8Num220z0">
    <w:name w:val="WW8Num220z0"/>
    <w:rsid w:val="00032643"/>
    <w:rPr>
      <w:rFonts w:cs="Times New Roman"/>
      <w:b w:val="0"/>
      <w:bCs w:val="0"/>
    </w:rPr>
  </w:style>
  <w:style w:type="character" w:customStyle="1" w:styleId="WW8Num221z0">
    <w:name w:val="WW8Num221z0"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rsid w:val="00032643"/>
    <w:rPr>
      <w:rFonts w:cs="Times New Roman"/>
      <w:b w:val="0"/>
      <w:bCs w:val="0"/>
    </w:rPr>
  </w:style>
  <w:style w:type="character" w:customStyle="1" w:styleId="WW8Num223z1">
    <w:name w:val="WW8Num223z1"/>
    <w:rsid w:val="00032643"/>
    <w:rPr>
      <w:rFonts w:ascii="Symbol" w:hAnsi="Symbol" w:cs="Symbol"/>
      <w:b w:val="0"/>
    </w:rPr>
  </w:style>
  <w:style w:type="character" w:customStyle="1" w:styleId="WW8Num224z0">
    <w:name w:val="WW8Num224z0"/>
    <w:rsid w:val="00032643"/>
    <w:rPr>
      <w:rFonts w:cs="Times New Roman"/>
    </w:rPr>
  </w:style>
  <w:style w:type="character" w:customStyle="1" w:styleId="WW8Num225z0">
    <w:name w:val="WW8Num225z0"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rsid w:val="00032643"/>
    <w:rPr>
      <w:rFonts w:cs="Times New Roman"/>
    </w:rPr>
  </w:style>
  <w:style w:type="character" w:customStyle="1" w:styleId="WW8Num227z0">
    <w:name w:val="WW8Num227z0"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rsid w:val="00032643"/>
  </w:style>
  <w:style w:type="character" w:customStyle="1" w:styleId="WW8Num227z2">
    <w:name w:val="WW8Num227z2"/>
    <w:rsid w:val="00032643"/>
  </w:style>
  <w:style w:type="character" w:customStyle="1" w:styleId="WW8Num227z3">
    <w:name w:val="WW8Num227z3"/>
    <w:rsid w:val="00032643"/>
  </w:style>
  <w:style w:type="character" w:customStyle="1" w:styleId="WW8Num227z4">
    <w:name w:val="WW8Num227z4"/>
    <w:rsid w:val="00032643"/>
  </w:style>
  <w:style w:type="character" w:customStyle="1" w:styleId="WW8Num227z5">
    <w:name w:val="WW8Num227z5"/>
    <w:rsid w:val="00032643"/>
  </w:style>
  <w:style w:type="character" w:customStyle="1" w:styleId="WW8Num227z6">
    <w:name w:val="WW8Num227z6"/>
    <w:rsid w:val="00032643"/>
  </w:style>
  <w:style w:type="character" w:customStyle="1" w:styleId="WW8Num227z7">
    <w:name w:val="WW8Num227z7"/>
    <w:rsid w:val="00032643"/>
  </w:style>
  <w:style w:type="character" w:customStyle="1" w:styleId="WW8Num227z8">
    <w:name w:val="WW8Num227z8"/>
    <w:rsid w:val="00032643"/>
  </w:style>
  <w:style w:type="character" w:customStyle="1" w:styleId="WW8Num228z0">
    <w:name w:val="WW8Num228z0"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rsid w:val="00032643"/>
    <w:rPr>
      <w:rFonts w:cs="Times New Roman"/>
      <w:b w:val="0"/>
      <w:bCs w:val="0"/>
    </w:rPr>
  </w:style>
  <w:style w:type="character" w:customStyle="1" w:styleId="WW8Num229z0">
    <w:name w:val="WW8Num229z0"/>
    <w:rsid w:val="00032643"/>
    <w:rPr>
      <w:rFonts w:cs="Times New Roman"/>
    </w:rPr>
  </w:style>
  <w:style w:type="character" w:customStyle="1" w:styleId="WW8Num229z1">
    <w:name w:val="WW8Num229z1"/>
    <w:rsid w:val="00032643"/>
    <w:rPr>
      <w:rFonts w:cs="Times New Roman"/>
      <w:color w:val="auto"/>
    </w:rPr>
  </w:style>
  <w:style w:type="character" w:customStyle="1" w:styleId="WW8Num230z0">
    <w:name w:val="WW8Num230z0"/>
    <w:rsid w:val="00032643"/>
  </w:style>
  <w:style w:type="character" w:customStyle="1" w:styleId="WW8Num230z1">
    <w:name w:val="WW8Num230z1"/>
    <w:rsid w:val="00032643"/>
  </w:style>
  <w:style w:type="character" w:customStyle="1" w:styleId="WW8Num230z2">
    <w:name w:val="WW8Num230z2"/>
    <w:rsid w:val="00032643"/>
  </w:style>
  <w:style w:type="character" w:customStyle="1" w:styleId="WW8Num230z3">
    <w:name w:val="WW8Num230z3"/>
    <w:rsid w:val="00032643"/>
  </w:style>
  <w:style w:type="character" w:customStyle="1" w:styleId="WW8Num230z4">
    <w:name w:val="WW8Num230z4"/>
    <w:rsid w:val="00032643"/>
  </w:style>
  <w:style w:type="character" w:customStyle="1" w:styleId="WW8Num230z5">
    <w:name w:val="WW8Num230z5"/>
    <w:rsid w:val="00032643"/>
  </w:style>
  <w:style w:type="character" w:customStyle="1" w:styleId="WW8Num230z6">
    <w:name w:val="WW8Num230z6"/>
    <w:rsid w:val="00032643"/>
  </w:style>
  <w:style w:type="character" w:customStyle="1" w:styleId="WW8Num230z7">
    <w:name w:val="WW8Num230z7"/>
    <w:rsid w:val="00032643"/>
  </w:style>
  <w:style w:type="character" w:customStyle="1" w:styleId="WW8Num230z8">
    <w:name w:val="WW8Num230z8"/>
    <w:rsid w:val="00032643"/>
  </w:style>
  <w:style w:type="character" w:customStyle="1" w:styleId="Domylnaczcionkaakapitu21">
    <w:name w:val="Domyślna czcionka akapitu21"/>
    <w:rsid w:val="00032643"/>
  </w:style>
  <w:style w:type="character" w:customStyle="1" w:styleId="Nagwek2Znak2">
    <w:name w:val="Nagłówek 2 Znak2"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rsid w:val="00032643"/>
  </w:style>
  <w:style w:type="character" w:customStyle="1" w:styleId="Absatz-Standardschriftart">
    <w:name w:val="Absatz-Standardschriftart"/>
    <w:rsid w:val="00032643"/>
  </w:style>
  <w:style w:type="character" w:customStyle="1" w:styleId="Domylnaczcionkaakapitu18">
    <w:name w:val="Domyślna czcionka akapitu18"/>
    <w:rsid w:val="00032643"/>
  </w:style>
  <w:style w:type="character" w:customStyle="1" w:styleId="Domylnaczcionkaakapitu17">
    <w:name w:val="Domyślna czcionka akapitu17"/>
    <w:rsid w:val="00032643"/>
  </w:style>
  <w:style w:type="character" w:customStyle="1" w:styleId="Domylnaczcionkaakapitu16">
    <w:name w:val="Domyślna czcionka akapitu16"/>
    <w:rsid w:val="00032643"/>
  </w:style>
  <w:style w:type="character" w:customStyle="1" w:styleId="Domylnaczcionkaakapitu15">
    <w:name w:val="Domyślna czcionka akapitu15"/>
    <w:rsid w:val="00032643"/>
  </w:style>
  <w:style w:type="character" w:customStyle="1" w:styleId="Domylnaczcionkaakapitu14">
    <w:name w:val="Domyślna czcionka akapitu14"/>
    <w:rsid w:val="00032643"/>
  </w:style>
  <w:style w:type="character" w:customStyle="1" w:styleId="Domylnaczcionkaakapitu13">
    <w:name w:val="Domyślna czcionka akapitu13"/>
    <w:rsid w:val="00032643"/>
  </w:style>
  <w:style w:type="character" w:customStyle="1" w:styleId="Domylnaczcionkaakapitu12">
    <w:name w:val="Domyślna czcionka akapitu12"/>
    <w:rsid w:val="00032643"/>
  </w:style>
  <w:style w:type="character" w:customStyle="1" w:styleId="Domylnaczcionkaakapitu11">
    <w:name w:val="Domyślna czcionka akapitu11"/>
    <w:rsid w:val="00032643"/>
  </w:style>
  <w:style w:type="character" w:customStyle="1" w:styleId="Domylnaczcionkaakapitu10">
    <w:name w:val="Domyślna czcionka akapitu10"/>
    <w:rsid w:val="00032643"/>
  </w:style>
  <w:style w:type="character" w:customStyle="1" w:styleId="Domylnaczcionkaakapitu9">
    <w:name w:val="Domyślna czcionka akapitu9"/>
    <w:rsid w:val="00032643"/>
  </w:style>
  <w:style w:type="character" w:customStyle="1" w:styleId="Domylnaczcionkaakapitu8">
    <w:name w:val="Domyślna czcionka akapitu8"/>
    <w:rsid w:val="00032643"/>
  </w:style>
  <w:style w:type="character" w:customStyle="1" w:styleId="Domylnaczcionkaakapitu7">
    <w:name w:val="Domyślna czcionka akapitu7"/>
    <w:rsid w:val="00032643"/>
  </w:style>
  <w:style w:type="character" w:customStyle="1" w:styleId="Domylnaczcionkaakapitu6">
    <w:name w:val="Domyślna czcionka akapitu6"/>
    <w:rsid w:val="00032643"/>
  </w:style>
  <w:style w:type="character" w:customStyle="1" w:styleId="Domylnaczcionkaakapitu5">
    <w:name w:val="Domyślna czcionka akapitu5"/>
    <w:rsid w:val="00032643"/>
  </w:style>
  <w:style w:type="character" w:customStyle="1" w:styleId="Domylnaczcionkaakapitu4">
    <w:name w:val="Domyślna czcionka akapitu4"/>
    <w:rsid w:val="00032643"/>
  </w:style>
  <w:style w:type="character" w:customStyle="1" w:styleId="Domylnaczcionkaakapitu3">
    <w:name w:val="Domyślna czcionka akapitu3"/>
    <w:rsid w:val="00032643"/>
  </w:style>
  <w:style w:type="character" w:customStyle="1" w:styleId="Domylnaczcionkaakapitu2">
    <w:name w:val="Domyślna czcionka akapitu2"/>
    <w:rsid w:val="00032643"/>
  </w:style>
  <w:style w:type="character" w:customStyle="1" w:styleId="Domylnaczcionkaakapitu1">
    <w:name w:val="Domyślna czcionka akapitu1"/>
    <w:rsid w:val="00032643"/>
  </w:style>
  <w:style w:type="character" w:customStyle="1" w:styleId="Nagwek1Znak">
    <w:name w:val="Nagłówek 1 Znak"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rsid w:val="00032643"/>
    <w:rPr>
      <w:rFonts w:cs="Times New Roman"/>
    </w:rPr>
  </w:style>
  <w:style w:type="character" w:customStyle="1" w:styleId="TekstpodstawowyZnak">
    <w:name w:val="Tekst podstawowy Znak"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rsid w:val="00032643"/>
    <w:rPr>
      <w:rFonts w:cs="Times New Roman"/>
    </w:rPr>
  </w:style>
  <w:style w:type="character" w:styleId="Hipercze">
    <w:name w:val="Hyperlink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032643"/>
    <w:rPr>
      <w:sz w:val="16"/>
    </w:rPr>
  </w:style>
  <w:style w:type="character" w:customStyle="1" w:styleId="Tekstpodstawowy2Znak">
    <w:name w:val="Tekst podstawowy 2 Znak"/>
    <w:rsid w:val="00032643"/>
    <w:rPr>
      <w:sz w:val="22"/>
    </w:rPr>
  </w:style>
  <w:style w:type="character" w:customStyle="1" w:styleId="TytuZnak">
    <w:name w:val="Tytuł Znak"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rsid w:val="00032643"/>
    <w:rPr>
      <w:sz w:val="24"/>
      <w:lang w:eastAsia="ar-SA" w:bidi="ar-SA"/>
    </w:rPr>
  </w:style>
  <w:style w:type="character" w:customStyle="1" w:styleId="ZnakZnak1">
    <w:name w:val="Znak Znak1"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rsid w:val="00032643"/>
    <w:rPr>
      <w:sz w:val="24"/>
      <w:lang w:eastAsia="ar-SA" w:bidi="ar-SA"/>
    </w:rPr>
  </w:style>
  <w:style w:type="character" w:customStyle="1" w:styleId="Symbolenumeracji">
    <w:name w:val="Symbole numeracji"/>
    <w:rsid w:val="00032643"/>
  </w:style>
  <w:style w:type="character" w:customStyle="1" w:styleId="Wypunktowanie">
    <w:name w:val="Wypunktowanie"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rsid w:val="00032643"/>
  </w:style>
  <w:style w:type="character" w:customStyle="1" w:styleId="RTFNum22">
    <w:name w:val="RTF_Num 2 2"/>
    <w:rsid w:val="00032643"/>
  </w:style>
  <w:style w:type="character" w:customStyle="1" w:styleId="RTFNum23">
    <w:name w:val="RTF_Num 2 3"/>
    <w:rsid w:val="00032643"/>
  </w:style>
  <w:style w:type="character" w:customStyle="1" w:styleId="RTFNum24">
    <w:name w:val="RTF_Num 2 4"/>
    <w:rsid w:val="00032643"/>
  </w:style>
  <w:style w:type="character" w:customStyle="1" w:styleId="RTFNum25">
    <w:name w:val="RTF_Num 2 5"/>
    <w:rsid w:val="00032643"/>
  </w:style>
  <w:style w:type="character" w:customStyle="1" w:styleId="RTFNum26">
    <w:name w:val="RTF_Num 2 6"/>
    <w:rsid w:val="00032643"/>
  </w:style>
  <w:style w:type="character" w:customStyle="1" w:styleId="RTFNum27">
    <w:name w:val="RTF_Num 2 7"/>
    <w:rsid w:val="00032643"/>
  </w:style>
  <w:style w:type="character" w:customStyle="1" w:styleId="RTFNum28">
    <w:name w:val="RTF_Num 2 8"/>
    <w:rsid w:val="00032643"/>
  </w:style>
  <w:style w:type="character" w:customStyle="1" w:styleId="RTFNum29">
    <w:name w:val="RTF_Num 2 9"/>
    <w:rsid w:val="00032643"/>
  </w:style>
  <w:style w:type="character" w:customStyle="1" w:styleId="RTFNum31">
    <w:name w:val="RTF_Num 3 1"/>
    <w:rsid w:val="00032643"/>
  </w:style>
  <w:style w:type="character" w:customStyle="1" w:styleId="RTFNum32">
    <w:name w:val="RTF_Num 3 2"/>
    <w:rsid w:val="00032643"/>
  </w:style>
  <w:style w:type="character" w:customStyle="1" w:styleId="RTFNum33">
    <w:name w:val="RTF_Num 3 3"/>
    <w:rsid w:val="00032643"/>
  </w:style>
  <w:style w:type="character" w:customStyle="1" w:styleId="RTFNum34">
    <w:name w:val="RTF_Num 3 4"/>
    <w:rsid w:val="00032643"/>
  </w:style>
  <w:style w:type="character" w:customStyle="1" w:styleId="RTFNum35">
    <w:name w:val="RTF_Num 3 5"/>
    <w:rsid w:val="00032643"/>
  </w:style>
  <w:style w:type="character" w:customStyle="1" w:styleId="RTFNum36">
    <w:name w:val="RTF_Num 3 6"/>
    <w:rsid w:val="00032643"/>
  </w:style>
  <w:style w:type="character" w:customStyle="1" w:styleId="RTFNum37">
    <w:name w:val="RTF_Num 3 7"/>
    <w:rsid w:val="00032643"/>
  </w:style>
  <w:style w:type="character" w:customStyle="1" w:styleId="RTFNum38">
    <w:name w:val="RTF_Num 3 8"/>
    <w:rsid w:val="00032643"/>
  </w:style>
  <w:style w:type="character" w:customStyle="1" w:styleId="RTFNum39">
    <w:name w:val="RTF_Num 3 9"/>
    <w:rsid w:val="00032643"/>
  </w:style>
  <w:style w:type="character" w:customStyle="1" w:styleId="RTFNum41">
    <w:name w:val="RTF_Num 4 1"/>
    <w:rsid w:val="00032643"/>
  </w:style>
  <w:style w:type="character" w:customStyle="1" w:styleId="RTFNum42">
    <w:name w:val="RTF_Num 4 2"/>
    <w:rsid w:val="00032643"/>
  </w:style>
  <w:style w:type="character" w:customStyle="1" w:styleId="RTFNum43">
    <w:name w:val="RTF_Num 4 3"/>
    <w:rsid w:val="00032643"/>
  </w:style>
  <w:style w:type="character" w:customStyle="1" w:styleId="RTFNum44">
    <w:name w:val="RTF_Num 4 4"/>
    <w:rsid w:val="00032643"/>
  </w:style>
  <w:style w:type="character" w:customStyle="1" w:styleId="RTFNum45">
    <w:name w:val="RTF_Num 4 5"/>
    <w:rsid w:val="00032643"/>
  </w:style>
  <w:style w:type="character" w:customStyle="1" w:styleId="RTFNum46">
    <w:name w:val="RTF_Num 4 6"/>
    <w:rsid w:val="00032643"/>
  </w:style>
  <w:style w:type="character" w:customStyle="1" w:styleId="RTFNum47">
    <w:name w:val="RTF_Num 4 7"/>
    <w:rsid w:val="00032643"/>
  </w:style>
  <w:style w:type="character" w:customStyle="1" w:styleId="RTFNum48">
    <w:name w:val="RTF_Num 4 8"/>
    <w:rsid w:val="00032643"/>
  </w:style>
  <w:style w:type="character" w:customStyle="1" w:styleId="RTFNum49">
    <w:name w:val="RTF_Num 4 9"/>
    <w:rsid w:val="00032643"/>
  </w:style>
  <w:style w:type="character" w:customStyle="1" w:styleId="RTFNum51">
    <w:name w:val="RTF_Num 5 1"/>
    <w:rsid w:val="00032643"/>
    <w:rPr>
      <w:rFonts w:ascii="Times New Roman" w:hAnsi="Times New Roman" w:cs="Times New Roman"/>
    </w:rPr>
  </w:style>
  <w:style w:type="character" w:customStyle="1" w:styleId="RTFNum52">
    <w:name w:val="RTF_Num 5 2"/>
    <w:rsid w:val="00032643"/>
  </w:style>
  <w:style w:type="character" w:customStyle="1" w:styleId="RTFNum53">
    <w:name w:val="RTF_Num 5 3"/>
    <w:rsid w:val="00032643"/>
  </w:style>
  <w:style w:type="character" w:customStyle="1" w:styleId="RTFNum54">
    <w:name w:val="RTF_Num 5 4"/>
    <w:rsid w:val="00032643"/>
  </w:style>
  <w:style w:type="character" w:customStyle="1" w:styleId="RTFNum55">
    <w:name w:val="RTF_Num 5 5"/>
    <w:rsid w:val="00032643"/>
  </w:style>
  <w:style w:type="character" w:customStyle="1" w:styleId="RTFNum56">
    <w:name w:val="RTF_Num 5 6"/>
    <w:rsid w:val="00032643"/>
  </w:style>
  <w:style w:type="character" w:customStyle="1" w:styleId="RTFNum57">
    <w:name w:val="RTF_Num 5 7"/>
    <w:rsid w:val="00032643"/>
    <w:rPr>
      <w:rFonts w:ascii="Times New Roman" w:hAnsi="Times New Roman" w:cs="Times New Roman"/>
    </w:rPr>
  </w:style>
  <w:style w:type="character" w:customStyle="1" w:styleId="RTFNum58">
    <w:name w:val="RTF_Num 5 8"/>
    <w:rsid w:val="00032643"/>
  </w:style>
  <w:style w:type="character" w:customStyle="1" w:styleId="RTFNum59">
    <w:name w:val="RTF_Num 5 9"/>
    <w:rsid w:val="00032643"/>
  </w:style>
  <w:style w:type="character" w:customStyle="1" w:styleId="RTFNum61">
    <w:name w:val="RTF_Num 6 1"/>
    <w:rsid w:val="00032643"/>
  </w:style>
  <w:style w:type="character" w:customStyle="1" w:styleId="RTFNum71">
    <w:name w:val="RTF_Num 7 1"/>
    <w:rsid w:val="00032643"/>
  </w:style>
  <w:style w:type="character" w:customStyle="1" w:styleId="RTFNum72">
    <w:name w:val="RTF_Num 7 2"/>
    <w:rsid w:val="00032643"/>
  </w:style>
  <w:style w:type="character" w:customStyle="1" w:styleId="RTFNum73">
    <w:name w:val="RTF_Num 7 3"/>
    <w:rsid w:val="00032643"/>
  </w:style>
  <w:style w:type="character" w:customStyle="1" w:styleId="RTFNum74">
    <w:name w:val="RTF_Num 7 4"/>
    <w:rsid w:val="00032643"/>
  </w:style>
  <w:style w:type="character" w:customStyle="1" w:styleId="RTFNum75">
    <w:name w:val="RTF_Num 7 5"/>
    <w:rsid w:val="00032643"/>
  </w:style>
  <w:style w:type="character" w:customStyle="1" w:styleId="RTFNum76">
    <w:name w:val="RTF_Num 7 6"/>
    <w:rsid w:val="00032643"/>
  </w:style>
  <w:style w:type="character" w:customStyle="1" w:styleId="RTFNum77">
    <w:name w:val="RTF_Num 7 7"/>
    <w:rsid w:val="00032643"/>
  </w:style>
  <w:style w:type="character" w:customStyle="1" w:styleId="RTFNum78">
    <w:name w:val="RTF_Num 7 8"/>
    <w:rsid w:val="00032643"/>
  </w:style>
  <w:style w:type="character" w:customStyle="1" w:styleId="RTFNum79">
    <w:name w:val="RTF_Num 7 9"/>
    <w:rsid w:val="00032643"/>
  </w:style>
  <w:style w:type="character" w:customStyle="1" w:styleId="RTFNum81">
    <w:name w:val="RTF_Num 8 1"/>
    <w:rsid w:val="00032643"/>
  </w:style>
  <w:style w:type="character" w:customStyle="1" w:styleId="RTFNum82">
    <w:name w:val="RTF_Num 8 2"/>
    <w:rsid w:val="00032643"/>
  </w:style>
  <w:style w:type="character" w:customStyle="1" w:styleId="RTFNum83">
    <w:name w:val="RTF_Num 8 3"/>
    <w:rsid w:val="00032643"/>
  </w:style>
  <w:style w:type="character" w:customStyle="1" w:styleId="RTFNum84">
    <w:name w:val="RTF_Num 8 4"/>
    <w:rsid w:val="00032643"/>
  </w:style>
  <w:style w:type="character" w:customStyle="1" w:styleId="RTFNum85">
    <w:name w:val="RTF_Num 8 5"/>
    <w:rsid w:val="00032643"/>
  </w:style>
  <w:style w:type="character" w:customStyle="1" w:styleId="RTFNum86">
    <w:name w:val="RTF_Num 8 6"/>
    <w:rsid w:val="00032643"/>
  </w:style>
  <w:style w:type="character" w:customStyle="1" w:styleId="RTFNum87">
    <w:name w:val="RTF_Num 8 7"/>
    <w:rsid w:val="00032643"/>
  </w:style>
  <w:style w:type="character" w:customStyle="1" w:styleId="RTFNum88">
    <w:name w:val="RTF_Num 8 8"/>
    <w:rsid w:val="00032643"/>
  </w:style>
  <w:style w:type="character" w:customStyle="1" w:styleId="RTFNum89">
    <w:name w:val="RTF_Num 8 9"/>
    <w:rsid w:val="00032643"/>
  </w:style>
  <w:style w:type="character" w:customStyle="1" w:styleId="RTFNum91">
    <w:name w:val="RTF_Num 9 1"/>
    <w:rsid w:val="00032643"/>
  </w:style>
  <w:style w:type="character" w:customStyle="1" w:styleId="RTFNum92">
    <w:name w:val="RTF_Num 9 2"/>
    <w:rsid w:val="00032643"/>
  </w:style>
  <w:style w:type="character" w:customStyle="1" w:styleId="RTFNum93">
    <w:name w:val="RTF_Num 9 3"/>
    <w:rsid w:val="00032643"/>
  </w:style>
  <w:style w:type="character" w:customStyle="1" w:styleId="RTFNum94">
    <w:name w:val="RTF_Num 9 4"/>
    <w:rsid w:val="00032643"/>
  </w:style>
  <w:style w:type="character" w:customStyle="1" w:styleId="RTFNum95">
    <w:name w:val="RTF_Num 9 5"/>
    <w:rsid w:val="00032643"/>
  </w:style>
  <w:style w:type="character" w:customStyle="1" w:styleId="RTFNum96">
    <w:name w:val="RTF_Num 9 6"/>
    <w:rsid w:val="00032643"/>
  </w:style>
  <w:style w:type="character" w:customStyle="1" w:styleId="RTFNum97">
    <w:name w:val="RTF_Num 9 7"/>
    <w:rsid w:val="00032643"/>
  </w:style>
  <w:style w:type="character" w:customStyle="1" w:styleId="RTFNum98">
    <w:name w:val="RTF_Num 9 8"/>
    <w:rsid w:val="00032643"/>
  </w:style>
  <w:style w:type="character" w:customStyle="1" w:styleId="RTFNum99">
    <w:name w:val="RTF_Num 9 9"/>
    <w:rsid w:val="00032643"/>
  </w:style>
  <w:style w:type="character" w:customStyle="1" w:styleId="RTFNum101">
    <w:name w:val="RTF_Num 10 1"/>
    <w:rsid w:val="00032643"/>
  </w:style>
  <w:style w:type="character" w:customStyle="1" w:styleId="RTFNum102">
    <w:name w:val="RTF_Num 10 2"/>
    <w:rsid w:val="00032643"/>
  </w:style>
  <w:style w:type="character" w:customStyle="1" w:styleId="RTFNum103">
    <w:name w:val="RTF_Num 10 3"/>
    <w:rsid w:val="00032643"/>
  </w:style>
  <w:style w:type="character" w:customStyle="1" w:styleId="RTFNum104">
    <w:name w:val="RTF_Num 10 4"/>
    <w:rsid w:val="00032643"/>
  </w:style>
  <w:style w:type="character" w:customStyle="1" w:styleId="RTFNum105">
    <w:name w:val="RTF_Num 10 5"/>
    <w:rsid w:val="00032643"/>
  </w:style>
  <w:style w:type="character" w:customStyle="1" w:styleId="RTFNum106">
    <w:name w:val="RTF_Num 10 6"/>
    <w:rsid w:val="00032643"/>
  </w:style>
  <w:style w:type="character" w:customStyle="1" w:styleId="RTFNum107">
    <w:name w:val="RTF_Num 10 7"/>
    <w:rsid w:val="00032643"/>
  </w:style>
  <w:style w:type="character" w:customStyle="1" w:styleId="RTFNum108">
    <w:name w:val="RTF_Num 10 8"/>
    <w:rsid w:val="00032643"/>
  </w:style>
  <w:style w:type="character" w:customStyle="1" w:styleId="RTFNum109">
    <w:name w:val="RTF_Num 10 9"/>
    <w:rsid w:val="00032643"/>
  </w:style>
  <w:style w:type="character" w:customStyle="1" w:styleId="RTFNum111">
    <w:name w:val="RTF_Num 11 1"/>
    <w:rsid w:val="00032643"/>
  </w:style>
  <w:style w:type="character" w:customStyle="1" w:styleId="RTFNum121">
    <w:name w:val="RTF_Num 12 1"/>
    <w:rsid w:val="00032643"/>
  </w:style>
  <w:style w:type="character" w:customStyle="1" w:styleId="RTFNum122">
    <w:name w:val="RTF_Num 12 2"/>
    <w:rsid w:val="00032643"/>
  </w:style>
  <w:style w:type="character" w:customStyle="1" w:styleId="RTFNum123">
    <w:name w:val="RTF_Num 12 3"/>
    <w:rsid w:val="00032643"/>
  </w:style>
  <w:style w:type="character" w:customStyle="1" w:styleId="RTFNum124">
    <w:name w:val="RTF_Num 12 4"/>
    <w:rsid w:val="00032643"/>
  </w:style>
  <w:style w:type="character" w:customStyle="1" w:styleId="RTFNum125">
    <w:name w:val="RTF_Num 12 5"/>
    <w:rsid w:val="00032643"/>
  </w:style>
  <w:style w:type="character" w:customStyle="1" w:styleId="RTFNum126">
    <w:name w:val="RTF_Num 12 6"/>
    <w:rsid w:val="00032643"/>
  </w:style>
  <w:style w:type="character" w:customStyle="1" w:styleId="RTFNum127">
    <w:name w:val="RTF_Num 12 7"/>
    <w:rsid w:val="00032643"/>
  </w:style>
  <w:style w:type="character" w:customStyle="1" w:styleId="RTFNum128">
    <w:name w:val="RTF_Num 12 8"/>
    <w:rsid w:val="00032643"/>
  </w:style>
  <w:style w:type="character" w:customStyle="1" w:styleId="RTFNum129">
    <w:name w:val="RTF_Num 12 9"/>
    <w:rsid w:val="00032643"/>
  </w:style>
  <w:style w:type="character" w:customStyle="1" w:styleId="RTFNum131">
    <w:name w:val="RTF_Num 13 1"/>
    <w:rsid w:val="00032643"/>
  </w:style>
  <w:style w:type="character" w:customStyle="1" w:styleId="RTFNum132">
    <w:name w:val="RTF_Num 13 2"/>
    <w:rsid w:val="00032643"/>
  </w:style>
  <w:style w:type="character" w:customStyle="1" w:styleId="RTFNum133">
    <w:name w:val="RTF_Num 13 3"/>
    <w:rsid w:val="00032643"/>
  </w:style>
  <w:style w:type="character" w:customStyle="1" w:styleId="RTFNum134">
    <w:name w:val="RTF_Num 13 4"/>
    <w:rsid w:val="00032643"/>
  </w:style>
  <w:style w:type="character" w:customStyle="1" w:styleId="RTFNum135">
    <w:name w:val="RTF_Num 13 5"/>
    <w:rsid w:val="00032643"/>
  </w:style>
  <w:style w:type="character" w:customStyle="1" w:styleId="RTFNum136">
    <w:name w:val="RTF_Num 13 6"/>
    <w:rsid w:val="00032643"/>
  </w:style>
  <w:style w:type="character" w:customStyle="1" w:styleId="RTFNum137">
    <w:name w:val="RTF_Num 13 7"/>
    <w:rsid w:val="00032643"/>
  </w:style>
  <w:style w:type="character" w:customStyle="1" w:styleId="RTFNum138">
    <w:name w:val="RTF_Num 13 8"/>
    <w:rsid w:val="00032643"/>
  </w:style>
  <w:style w:type="character" w:customStyle="1" w:styleId="RTFNum139">
    <w:name w:val="RTF_Num 13 9"/>
    <w:rsid w:val="00032643"/>
  </w:style>
  <w:style w:type="character" w:customStyle="1" w:styleId="RTFNum141">
    <w:name w:val="RTF_Num 14 1"/>
    <w:rsid w:val="00032643"/>
  </w:style>
  <w:style w:type="character" w:customStyle="1" w:styleId="RTFNum142">
    <w:name w:val="RTF_Num 14 2"/>
    <w:rsid w:val="00032643"/>
  </w:style>
  <w:style w:type="character" w:customStyle="1" w:styleId="RTFNum143">
    <w:name w:val="RTF_Num 14 3"/>
    <w:rsid w:val="00032643"/>
  </w:style>
  <w:style w:type="character" w:customStyle="1" w:styleId="RTFNum144">
    <w:name w:val="RTF_Num 14 4"/>
    <w:rsid w:val="00032643"/>
  </w:style>
  <w:style w:type="character" w:customStyle="1" w:styleId="RTFNum145">
    <w:name w:val="RTF_Num 14 5"/>
    <w:rsid w:val="00032643"/>
  </w:style>
  <w:style w:type="character" w:customStyle="1" w:styleId="RTFNum146">
    <w:name w:val="RTF_Num 14 6"/>
    <w:rsid w:val="00032643"/>
  </w:style>
  <w:style w:type="character" w:customStyle="1" w:styleId="RTFNum147">
    <w:name w:val="RTF_Num 14 7"/>
    <w:rsid w:val="00032643"/>
  </w:style>
  <w:style w:type="character" w:customStyle="1" w:styleId="RTFNum148">
    <w:name w:val="RTF_Num 14 8"/>
    <w:rsid w:val="00032643"/>
  </w:style>
  <w:style w:type="character" w:customStyle="1" w:styleId="RTFNum149">
    <w:name w:val="RTF_Num 14 9"/>
    <w:rsid w:val="00032643"/>
  </w:style>
  <w:style w:type="character" w:customStyle="1" w:styleId="RTFNum151">
    <w:name w:val="RTF_Num 15 1"/>
    <w:rsid w:val="00032643"/>
  </w:style>
  <w:style w:type="character" w:customStyle="1" w:styleId="RTFNum152">
    <w:name w:val="RTF_Num 15 2"/>
    <w:rsid w:val="00032643"/>
  </w:style>
  <w:style w:type="character" w:customStyle="1" w:styleId="RTFNum153">
    <w:name w:val="RTF_Num 15 3"/>
    <w:rsid w:val="00032643"/>
  </w:style>
  <w:style w:type="character" w:customStyle="1" w:styleId="RTFNum154">
    <w:name w:val="RTF_Num 15 4"/>
    <w:rsid w:val="00032643"/>
  </w:style>
  <w:style w:type="character" w:customStyle="1" w:styleId="RTFNum155">
    <w:name w:val="RTF_Num 15 5"/>
    <w:rsid w:val="00032643"/>
  </w:style>
  <w:style w:type="character" w:customStyle="1" w:styleId="RTFNum156">
    <w:name w:val="RTF_Num 15 6"/>
    <w:rsid w:val="00032643"/>
  </w:style>
  <w:style w:type="character" w:customStyle="1" w:styleId="RTFNum157">
    <w:name w:val="RTF_Num 15 7"/>
    <w:rsid w:val="00032643"/>
    <w:rPr>
      <w:rFonts w:ascii="Times New Roman" w:hAnsi="Times New Roman" w:cs="Times New Roman"/>
    </w:rPr>
  </w:style>
  <w:style w:type="character" w:customStyle="1" w:styleId="RTFNum158">
    <w:name w:val="RTF_Num 15 8"/>
    <w:rsid w:val="00032643"/>
  </w:style>
  <w:style w:type="character" w:customStyle="1" w:styleId="RTFNum159">
    <w:name w:val="RTF_Num 15 9"/>
    <w:rsid w:val="00032643"/>
  </w:style>
  <w:style w:type="character" w:customStyle="1" w:styleId="RTFNum161">
    <w:name w:val="RTF_Num 16 1"/>
    <w:rsid w:val="00032643"/>
  </w:style>
  <w:style w:type="character" w:customStyle="1" w:styleId="RTFNum162">
    <w:name w:val="RTF_Num 16 2"/>
    <w:rsid w:val="00032643"/>
  </w:style>
  <w:style w:type="character" w:customStyle="1" w:styleId="RTFNum163">
    <w:name w:val="RTF_Num 16 3"/>
    <w:rsid w:val="00032643"/>
  </w:style>
  <w:style w:type="character" w:customStyle="1" w:styleId="RTFNum164">
    <w:name w:val="RTF_Num 16 4"/>
    <w:rsid w:val="00032643"/>
  </w:style>
  <w:style w:type="character" w:customStyle="1" w:styleId="RTFNum165">
    <w:name w:val="RTF_Num 16 5"/>
    <w:rsid w:val="00032643"/>
  </w:style>
  <w:style w:type="character" w:customStyle="1" w:styleId="RTFNum166">
    <w:name w:val="RTF_Num 16 6"/>
    <w:rsid w:val="00032643"/>
  </w:style>
  <w:style w:type="character" w:customStyle="1" w:styleId="RTFNum167">
    <w:name w:val="RTF_Num 16 7"/>
    <w:rsid w:val="00032643"/>
  </w:style>
  <w:style w:type="character" w:customStyle="1" w:styleId="RTFNum168">
    <w:name w:val="RTF_Num 16 8"/>
    <w:rsid w:val="00032643"/>
  </w:style>
  <w:style w:type="character" w:customStyle="1" w:styleId="RTFNum169">
    <w:name w:val="RTF_Num 16 9"/>
    <w:rsid w:val="00032643"/>
  </w:style>
  <w:style w:type="character" w:customStyle="1" w:styleId="RTFNum171">
    <w:name w:val="RTF_Num 17 1"/>
    <w:rsid w:val="00032643"/>
  </w:style>
  <w:style w:type="character" w:customStyle="1" w:styleId="RTFNum172">
    <w:name w:val="RTF_Num 17 2"/>
    <w:rsid w:val="00032643"/>
  </w:style>
  <w:style w:type="character" w:customStyle="1" w:styleId="RTFNum173">
    <w:name w:val="RTF_Num 17 3"/>
    <w:rsid w:val="00032643"/>
  </w:style>
  <w:style w:type="character" w:customStyle="1" w:styleId="RTFNum174">
    <w:name w:val="RTF_Num 17 4"/>
    <w:rsid w:val="00032643"/>
  </w:style>
  <w:style w:type="character" w:customStyle="1" w:styleId="RTFNum175">
    <w:name w:val="RTF_Num 17 5"/>
    <w:rsid w:val="00032643"/>
  </w:style>
  <w:style w:type="character" w:customStyle="1" w:styleId="RTFNum176">
    <w:name w:val="RTF_Num 17 6"/>
    <w:rsid w:val="00032643"/>
  </w:style>
  <w:style w:type="character" w:customStyle="1" w:styleId="RTFNum177">
    <w:name w:val="RTF_Num 17 7"/>
    <w:rsid w:val="00032643"/>
    <w:rPr>
      <w:rFonts w:ascii="Times New Roman" w:hAnsi="Times New Roman" w:cs="Times New Roman"/>
    </w:rPr>
  </w:style>
  <w:style w:type="character" w:customStyle="1" w:styleId="RTFNum178">
    <w:name w:val="RTF_Num 17 8"/>
    <w:rsid w:val="00032643"/>
  </w:style>
  <w:style w:type="character" w:customStyle="1" w:styleId="RTFNum179">
    <w:name w:val="RTF_Num 17 9"/>
    <w:rsid w:val="00032643"/>
  </w:style>
  <w:style w:type="character" w:customStyle="1" w:styleId="RTFNum181">
    <w:name w:val="RTF_Num 18 1"/>
    <w:rsid w:val="00032643"/>
  </w:style>
  <w:style w:type="character" w:customStyle="1" w:styleId="RTFNum182">
    <w:name w:val="RTF_Num 18 2"/>
    <w:rsid w:val="00032643"/>
  </w:style>
  <w:style w:type="character" w:customStyle="1" w:styleId="RTFNum183">
    <w:name w:val="RTF_Num 18 3"/>
    <w:rsid w:val="00032643"/>
  </w:style>
  <w:style w:type="character" w:customStyle="1" w:styleId="RTFNum184">
    <w:name w:val="RTF_Num 18 4"/>
    <w:rsid w:val="00032643"/>
  </w:style>
  <w:style w:type="character" w:customStyle="1" w:styleId="RTFNum185">
    <w:name w:val="RTF_Num 18 5"/>
    <w:rsid w:val="00032643"/>
  </w:style>
  <w:style w:type="character" w:customStyle="1" w:styleId="RTFNum186">
    <w:name w:val="RTF_Num 18 6"/>
    <w:rsid w:val="00032643"/>
  </w:style>
  <w:style w:type="character" w:customStyle="1" w:styleId="RTFNum187">
    <w:name w:val="RTF_Num 18 7"/>
    <w:rsid w:val="00032643"/>
  </w:style>
  <w:style w:type="character" w:customStyle="1" w:styleId="RTFNum188">
    <w:name w:val="RTF_Num 18 8"/>
    <w:rsid w:val="00032643"/>
  </w:style>
  <w:style w:type="character" w:customStyle="1" w:styleId="RTFNum189">
    <w:name w:val="RTF_Num 18 9"/>
    <w:rsid w:val="00032643"/>
  </w:style>
  <w:style w:type="character" w:customStyle="1" w:styleId="RTFNum191">
    <w:name w:val="RTF_Num 19 1"/>
    <w:rsid w:val="00032643"/>
  </w:style>
  <w:style w:type="character" w:customStyle="1" w:styleId="RTFNum192">
    <w:name w:val="RTF_Num 19 2"/>
    <w:rsid w:val="00032643"/>
  </w:style>
  <w:style w:type="character" w:customStyle="1" w:styleId="RTFNum193">
    <w:name w:val="RTF_Num 19 3"/>
    <w:rsid w:val="00032643"/>
  </w:style>
  <w:style w:type="character" w:customStyle="1" w:styleId="RTFNum194">
    <w:name w:val="RTF_Num 19 4"/>
    <w:rsid w:val="00032643"/>
  </w:style>
  <w:style w:type="character" w:customStyle="1" w:styleId="RTFNum195">
    <w:name w:val="RTF_Num 19 5"/>
    <w:rsid w:val="00032643"/>
  </w:style>
  <w:style w:type="character" w:customStyle="1" w:styleId="RTFNum196">
    <w:name w:val="RTF_Num 19 6"/>
    <w:rsid w:val="00032643"/>
  </w:style>
  <w:style w:type="character" w:customStyle="1" w:styleId="RTFNum197">
    <w:name w:val="RTF_Num 19 7"/>
    <w:rsid w:val="00032643"/>
  </w:style>
  <w:style w:type="character" w:customStyle="1" w:styleId="RTFNum198">
    <w:name w:val="RTF_Num 19 8"/>
    <w:rsid w:val="00032643"/>
  </w:style>
  <w:style w:type="character" w:customStyle="1" w:styleId="RTFNum199">
    <w:name w:val="RTF_Num 19 9"/>
    <w:rsid w:val="00032643"/>
  </w:style>
  <w:style w:type="character" w:customStyle="1" w:styleId="RTFNum201">
    <w:name w:val="RTF_Num 20 1"/>
    <w:rsid w:val="00032643"/>
  </w:style>
  <w:style w:type="character" w:customStyle="1" w:styleId="RTFNum202">
    <w:name w:val="RTF_Num 20 2"/>
    <w:rsid w:val="00032643"/>
  </w:style>
  <w:style w:type="character" w:customStyle="1" w:styleId="RTFNum203">
    <w:name w:val="RTF_Num 20 3"/>
    <w:rsid w:val="00032643"/>
  </w:style>
  <w:style w:type="character" w:customStyle="1" w:styleId="RTFNum204">
    <w:name w:val="RTF_Num 20 4"/>
    <w:rsid w:val="00032643"/>
  </w:style>
  <w:style w:type="character" w:customStyle="1" w:styleId="RTFNum205">
    <w:name w:val="RTF_Num 20 5"/>
    <w:rsid w:val="00032643"/>
  </w:style>
  <w:style w:type="character" w:customStyle="1" w:styleId="RTFNum206">
    <w:name w:val="RTF_Num 20 6"/>
    <w:rsid w:val="00032643"/>
  </w:style>
  <w:style w:type="character" w:customStyle="1" w:styleId="RTFNum207">
    <w:name w:val="RTF_Num 20 7"/>
    <w:rsid w:val="00032643"/>
  </w:style>
  <w:style w:type="character" w:customStyle="1" w:styleId="RTFNum208">
    <w:name w:val="RTF_Num 20 8"/>
    <w:rsid w:val="00032643"/>
  </w:style>
  <w:style w:type="character" w:customStyle="1" w:styleId="RTFNum209">
    <w:name w:val="RTF_Num 20 9"/>
    <w:rsid w:val="00032643"/>
  </w:style>
  <w:style w:type="character" w:customStyle="1" w:styleId="RTFNum211">
    <w:name w:val="RTF_Num 21 1"/>
    <w:rsid w:val="00032643"/>
  </w:style>
  <w:style w:type="character" w:customStyle="1" w:styleId="RTFNum221">
    <w:name w:val="RTF_Num 22 1"/>
    <w:rsid w:val="00032643"/>
    <w:rPr>
      <w:rFonts w:ascii="Times New Roman" w:hAnsi="Times New Roman" w:cs="Times New Roman"/>
    </w:rPr>
  </w:style>
  <w:style w:type="character" w:customStyle="1" w:styleId="RTFNum222">
    <w:name w:val="RTF_Num 22 2"/>
    <w:rsid w:val="00032643"/>
  </w:style>
  <w:style w:type="character" w:customStyle="1" w:styleId="RTFNum223">
    <w:name w:val="RTF_Num 22 3"/>
    <w:rsid w:val="00032643"/>
  </w:style>
  <w:style w:type="character" w:customStyle="1" w:styleId="RTFNum224">
    <w:name w:val="RTF_Num 22 4"/>
    <w:rsid w:val="00032643"/>
  </w:style>
  <w:style w:type="character" w:customStyle="1" w:styleId="RTFNum225">
    <w:name w:val="RTF_Num 22 5"/>
    <w:rsid w:val="00032643"/>
  </w:style>
  <w:style w:type="character" w:customStyle="1" w:styleId="RTFNum226">
    <w:name w:val="RTF_Num 22 6"/>
    <w:rsid w:val="00032643"/>
  </w:style>
  <w:style w:type="character" w:customStyle="1" w:styleId="RTFNum227">
    <w:name w:val="RTF_Num 22 7"/>
    <w:rsid w:val="00032643"/>
  </w:style>
  <w:style w:type="character" w:customStyle="1" w:styleId="RTFNum228">
    <w:name w:val="RTF_Num 22 8"/>
    <w:rsid w:val="00032643"/>
  </w:style>
  <w:style w:type="character" w:customStyle="1" w:styleId="RTFNum229">
    <w:name w:val="RTF_Num 22 9"/>
    <w:rsid w:val="00032643"/>
  </w:style>
  <w:style w:type="character" w:customStyle="1" w:styleId="RTFNum231">
    <w:name w:val="RTF_Num 23 1"/>
    <w:rsid w:val="00032643"/>
    <w:rPr>
      <w:rFonts w:ascii="Times New Roman" w:hAnsi="Times New Roman" w:cs="Times New Roman"/>
    </w:rPr>
  </w:style>
  <w:style w:type="character" w:customStyle="1" w:styleId="RTFNum232">
    <w:name w:val="RTF_Num 23 2"/>
    <w:rsid w:val="00032643"/>
  </w:style>
  <w:style w:type="character" w:customStyle="1" w:styleId="RTFNum233">
    <w:name w:val="RTF_Num 23 3"/>
    <w:rsid w:val="00032643"/>
  </w:style>
  <w:style w:type="character" w:customStyle="1" w:styleId="RTFNum234">
    <w:name w:val="RTF_Num 23 4"/>
    <w:rsid w:val="00032643"/>
  </w:style>
  <w:style w:type="character" w:customStyle="1" w:styleId="RTFNum235">
    <w:name w:val="RTF_Num 23 5"/>
    <w:rsid w:val="00032643"/>
  </w:style>
  <w:style w:type="character" w:customStyle="1" w:styleId="RTFNum236">
    <w:name w:val="RTF_Num 23 6"/>
    <w:rsid w:val="00032643"/>
  </w:style>
  <w:style w:type="character" w:customStyle="1" w:styleId="RTFNum237">
    <w:name w:val="RTF_Num 23 7"/>
    <w:rsid w:val="00032643"/>
  </w:style>
  <w:style w:type="character" w:customStyle="1" w:styleId="RTFNum238">
    <w:name w:val="RTF_Num 23 8"/>
    <w:rsid w:val="00032643"/>
  </w:style>
  <w:style w:type="character" w:customStyle="1" w:styleId="RTFNum239">
    <w:name w:val="RTF_Num 23 9"/>
    <w:rsid w:val="00032643"/>
  </w:style>
  <w:style w:type="character" w:customStyle="1" w:styleId="RTFNum241">
    <w:name w:val="RTF_Num 24 1"/>
    <w:rsid w:val="00032643"/>
  </w:style>
  <w:style w:type="character" w:customStyle="1" w:styleId="RTFNum242">
    <w:name w:val="RTF_Num 24 2"/>
    <w:rsid w:val="00032643"/>
  </w:style>
  <w:style w:type="character" w:customStyle="1" w:styleId="RTFNum243">
    <w:name w:val="RTF_Num 24 3"/>
    <w:rsid w:val="00032643"/>
  </w:style>
  <w:style w:type="character" w:customStyle="1" w:styleId="RTFNum244">
    <w:name w:val="RTF_Num 24 4"/>
    <w:rsid w:val="00032643"/>
  </w:style>
  <w:style w:type="character" w:customStyle="1" w:styleId="RTFNum245">
    <w:name w:val="RTF_Num 24 5"/>
    <w:rsid w:val="00032643"/>
  </w:style>
  <w:style w:type="character" w:customStyle="1" w:styleId="RTFNum246">
    <w:name w:val="RTF_Num 24 6"/>
    <w:rsid w:val="00032643"/>
  </w:style>
  <w:style w:type="character" w:customStyle="1" w:styleId="RTFNum247">
    <w:name w:val="RTF_Num 24 7"/>
    <w:rsid w:val="00032643"/>
  </w:style>
  <w:style w:type="character" w:customStyle="1" w:styleId="RTFNum248">
    <w:name w:val="RTF_Num 24 8"/>
    <w:rsid w:val="00032643"/>
  </w:style>
  <w:style w:type="character" w:customStyle="1" w:styleId="RTFNum249">
    <w:name w:val="RTF_Num 24 9"/>
    <w:rsid w:val="00032643"/>
  </w:style>
  <w:style w:type="character" w:customStyle="1" w:styleId="RTFNum251">
    <w:name w:val="RTF_Num 25 1"/>
    <w:rsid w:val="00032643"/>
  </w:style>
  <w:style w:type="character" w:customStyle="1" w:styleId="RTFNum252">
    <w:name w:val="RTF_Num 25 2"/>
    <w:rsid w:val="00032643"/>
  </w:style>
  <w:style w:type="character" w:customStyle="1" w:styleId="RTFNum253">
    <w:name w:val="RTF_Num 25 3"/>
    <w:rsid w:val="00032643"/>
  </w:style>
  <w:style w:type="character" w:customStyle="1" w:styleId="RTFNum254">
    <w:name w:val="RTF_Num 25 4"/>
    <w:rsid w:val="00032643"/>
  </w:style>
  <w:style w:type="character" w:customStyle="1" w:styleId="RTFNum255">
    <w:name w:val="RTF_Num 25 5"/>
    <w:rsid w:val="00032643"/>
  </w:style>
  <w:style w:type="character" w:customStyle="1" w:styleId="RTFNum256">
    <w:name w:val="RTF_Num 25 6"/>
    <w:rsid w:val="00032643"/>
  </w:style>
  <w:style w:type="character" w:customStyle="1" w:styleId="RTFNum257">
    <w:name w:val="RTF_Num 25 7"/>
    <w:rsid w:val="00032643"/>
  </w:style>
  <w:style w:type="character" w:customStyle="1" w:styleId="RTFNum258">
    <w:name w:val="RTF_Num 25 8"/>
    <w:rsid w:val="00032643"/>
  </w:style>
  <w:style w:type="character" w:customStyle="1" w:styleId="RTFNum259">
    <w:name w:val="RTF_Num 25 9"/>
    <w:rsid w:val="00032643"/>
  </w:style>
  <w:style w:type="character" w:customStyle="1" w:styleId="RTFNum261">
    <w:name w:val="RTF_Num 26 1"/>
    <w:rsid w:val="00032643"/>
  </w:style>
  <w:style w:type="character" w:customStyle="1" w:styleId="RTFNum262">
    <w:name w:val="RTF_Num 26 2"/>
    <w:rsid w:val="00032643"/>
  </w:style>
  <w:style w:type="character" w:customStyle="1" w:styleId="RTFNum263">
    <w:name w:val="RTF_Num 26 3"/>
    <w:rsid w:val="00032643"/>
  </w:style>
  <w:style w:type="character" w:customStyle="1" w:styleId="RTFNum264">
    <w:name w:val="RTF_Num 26 4"/>
    <w:rsid w:val="00032643"/>
  </w:style>
  <w:style w:type="character" w:customStyle="1" w:styleId="RTFNum265">
    <w:name w:val="RTF_Num 26 5"/>
    <w:rsid w:val="00032643"/>
  </w:style>
  <w:style w:type="character" w:customStyle="1" w:styleId="RTFNum266">
    <w:name w:val="RTF_Num 26 6"/>
    <w:rsid w:val="00032643"/>
  </w:style>
  <w:style w:type="character" w:customStyle="1" w:styleId="RTFNum267">
    <w:name w:val="RTF_Num 26 7"/>
    <w:rsid w:val="00032643"/>
  </w:style>
  <w:style w:type="character" w:customStyle="1" w:styleId="RTFNum268">
    <w:name w:val="RTF_Num 26 8"/>
    <w:rsid w:val="00032643"/>
  </w:style>
  <w:style w:type="character" w:customStyle="1" w:styleId="RTFNum269">
    <w:name w:val="RTF_Num 26 9"/>
    <w:rsid w:val="00032643"/>
  </w:style>
  <w:style w:type="character" w:customStyle="1" w:styleId="RTFNum271">
    <w:name w:val="RTF_Num 27 1"/>
    <w:rsid w:val="00032643"/>
  </w:style>
  <w:style w:type="character" w:customStyle="1" w:styleId="RTFNum272">
    <w:name w:val="RTF_Num 27 2"/>
    <w:rsid w:val="00032643"/>
  </w:style>
  <w:style w:type="character" w:customStyle="1" w:styleId="RTFNum273">
    <w:name w:val="RTF_Num 27 3"/>
    <w:rsid w:val="00032643"/>
  </w:style>
  <w:style w:type="character" w:customStyle="1" w:styleId="RTFNum274">
    <w:name w:val="RTF_Num 27 4"/>
    <w:rsid w:val="00032643"/>
  </w:style>
  <w:style w:type="character" w:customStyle="1" w:styleId="RTFNum275">
    <w:name w:val="RTF_Num 27 5"/>
    <w:rsid w:val="00032643"/>
  </w:style>
  <w:style w:type="character" w:customStyle="1" w:styleId="RTFNum276">
    <w:name w:val="RTF_Num 27 6"/>
    <w:rsid w:val="00032643"/>
  </w:style>
  <w:style w:type="character" w:customStyle="1" w:styleId="RTFNum277">
    <w:name w:val="RTF_Num 27 7"/>
    <w:rsid w:val="00032643"/>
  </w:style>
  <w:style w:type="character" w:customStyle="1" w:styleId="RTFNum278">
    <w:name w:val="RTF_Num 27 8"/>
    <w:rsid w:val="00032643"/>
  </w:style>
  <w:style w:type="character" w:customStyle="1" w:styleId="RTFNum279">
    <w:name w:val="RTF_Num 27 9"/>
    <w:rsid w:val="00032643"/>
  </w:style>
  <w:style w:type="character" w:customStyle="1" w:styleId="RTFNum281">
    <w:name w:val="RTF_Num 28 1"/>
    <w:rsid w:val="00032643"/>
  </w:style>
  <w:style w:type="character" w:customStyle="1" w:styleId="RTFNum291">
    <w:name w:val="RTF_Num 29 1"/>
    <w:rsid w:val="00032643"/>
  </w:style>
  <w:style w:type="character" w:customStyle="1" w:styleId="RTFNum292">
    <w:name w:val="RTF_Num 29 2"/>
    <w:rsid w:val="00032643"/>
  </w:style>
  <w:style w:type="character" w:customStyle="1" w:styleId="RTFNum293">
    <w:name w:val="RTF_Num 29 3"/>
    <w:rsid w:val="00032643"/>
  </w:style>
  <w:style w:type="character" w:customStyle="1" w:styleId="RTFNum294">
    <w:name w:val="RTF_Num 29 4"/>
    <w:rsid w:val="00032643"/>
  </w:style>
  <w:style w:type="character" w:customStyle="1" w:styleId="RTFNum295">
    <w:name w:val="RTF_Num 29 5"/>
    <w:rsid w:val="00032643"/>
  </w:style>
  <w:style w:type="character" w:customStyle="1" w:styleId="RTFNum296">
    <w:name w:val="RTF_Num 29 6"/>
    <w:rsid w:val="00032643"/>
  </w:style>
  <w:style w:type="character" w:customStyle="1" w:styleId="RTFNum297">
    <w:name w:val="RTF_Num 29 7"/>
    <w:rsid w:val="00032643"/>
  </w:style>
  <w:style w:type="character" w:customStyle="1" w:styleId="RTFNum298">
    <w:name w:val="RTF_Num 29 8"/>
    <w:rsid w:val="00032643"/>
  </w:style>
  <w:style w:type="character" w:customStyle="1" w:styleId="RTFNum299">
    <w:name w:val="RTF_Num 29 9"/>
    <w:rsid w:val="00032643"/>
  </w:style>
  <w:style w:type="character" w:customStyle="1" w:styleId="RTFNum301">
    <w:name w:val="RTF_Num 30 1"/>
    <w:rsid w:val="00032643"/>
  </w:style>
  <w:style w:type="character" w:customStyle="1" w:styleId="RTFNum302">
    <w:name w:val="RTF_Num 30 2"/>
    <w:rsid w:val="00032643"/>
  </w:style>
  <w:style w:type="character" w:customStyle="1" w:styleId="RTFNum303">
    <w:name w:val="RTF_Num 30 3"/>
    <w:rsid w:val="00032643"/>
  </w:style>
  <w:style w:type="character" w:customStyle="1" w:styleId="RTFNum304">
    <w:name w:val="RTF_Num 30 4"/>
    <w:rsid w:val="00032643"/>
  </w:style>
  <w:style w:type="character" w:customStyle="1" w:styleId="RTFNum305">
    <w:name w:val="RTF_Num 30 5"/>
    <w:rsid w:val="00032643"/>
  </w:style>
  <w:style w:type="character" w:customStyle="1" w:styleId="RTFNum306">
    <w:name w:val="RTF_Num 30 6"/>
    <w:rsid w:val="00032643"/>
  </w:style>
  <w:style w:type="character" w:customStyle="1" w:styleId="RTFNum307">
    <w:name w:val="RTF_Num 30 7"/>
    <w:rsid w:val="00032643"/>
  </w:style>
  <w:style w:type="character" w:customStyle="1" w:styleId="RTFNum308">
    <w:name w:val="RTF_Num 30 8"/>
    <w:rsid w:val="00032643"/>
  </w:style>
  <w:style w:type="character" w:customStyle="1" w:styleId="RTFNum309">
    <w:name w:val="RTF_Num 30 9"/>
    <w:rsid w:val="00032643"/>
  </w:style>
  <w:style w:type="character" w:customStyle="1" w:styleId="RTFNum311">
    <w:name w:val="RTF_Num 31 1"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rsid w:val="00032643"/>
  </w:style>
  <w:style w:type="character" w:customStyle="1" w:styleId="RTFNum313">
    <w:name w:val="RTF_Num 31 3"/>
    <w:rsid w:val="00032643"/>
  </w:style>
  <w:style w:type="character" w:customStyle="1" w:styleId="RTFNum314">
    <w:name w:val="RTF_Num 31 4"/>
    <w:rsid w:val="00032643"/>
  </w:style>
  <w:style w:type="character" w:customStyle="1" w:styleId="RTFNum315">
    <w:name w:val="RTF_Num 31 5"/>
    <w:rsid w:val="00032643"/>
  </w:style>
  <w:style w:type="character" w:customStyle="1" w:styleId="RTFNum316">
    <w:name w:val="RTF_Num 31 6"/>
    <w:rsid w:val="00032643"/>
  </w:style>
  <w:style w:type="character" w:customStyle="1" w:styleId="RTFNum317">
    <w:name w:val="RTF_Num 31 7"/>
    <w:rsid w:val="00032643"/>
    <w:rPr>
      <w:rFonts w:ascii="Times New Roman" w:hAnsi="Times New Roman" w:cs="Times New Roman"/>
    </w:rPr>
  </w:style>
  <w:style w:type="character" w:customStyle="1" w:styleId="RTFNum318">
    <w:name w:val="RTF_Num 31 8"/>
    <w:rsid w:val="00032643"/>
  </w:style>
  <w:style w:type="character" w:customStyle="1" w:styleId="RTFNum319">
    <w:name w:val="RTF_Num 31 9"/>
    <w:rsid w:val="00032643"/>
  </w:style>
  <w:style w:type="character" w:customStyle="1" w:styleId="RTFNum321">
    <w:name w:val="RTF_Num 32 1"/>
    <w:rsid w:val="00032643"/>
  </w:style>
  <w:style w:type="character" w:customStyle="1" w:styleId="RTFNum322">
    <w:name w:val="RTF_Num 32 2"/>
    <w:rsid w:val="00032643"/>
  </w:style>
  <w:style w:type="character" w:customStyle="1" w:styleId="RTFNum323">
    <w:name w:val="RTF_Num 32 3"/>
    <w:rsid w:val="00032643"/>
  </w:style>
  <w:style w:type="character" w:customStyle="1" w:styleId="RTFNum324">
    <w:name w:val="RTF_Num 32 4"/>
    <w:rsid w:val="00032643"/>
  </w:style>
  <w:style w:type="character" w:customStyle="1" w:styleId="RTFNum325">
    <w:name w:val="RTF_Num 32 5"/>
    <w:rsid w:val="00032643"/>
  </w:style>
  <w:style w:type="character" w:customStyle="1" w:styleId="RTFNum326">
    <w:name w:val="RTF_Num 32 6"/>
    <w:rsid w:val="00032643"/>
  </w:style>
  <w:style w:type="character" w:customStyle="1" w:styleId="RTFNum327">
    <w:name w:val="RTF_Num 32 7"/>
    <w:rsid w:val="00032643"/>
  </w:style>
  <w:style w:type="character" w:customStyle="1" w:styleId="RTFNum328">
    <w:name w:val="RTF_Num 32 8"/>
    <w:rsid w:val="00032643"/>
  </w:style>
  <w:style w:type="character" w:customStyle="1" w:styleId="RTFNum329">
    <w:name w:val="RTF_Num 32 9"/>
    <w:rsid w:val="00032643"/>
  </w:style>
  <w:style w:type="character" w:customStyle="1" w:styleId="RTFNum331">
    <w:name w:val="RTF_Num 33 1"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rsid w:val="00032643"/>
  </w:style>
  <w:style w:type="character" w:customStyle="1" w:styleId="RTFNum333">
    <w:name w:val="RTF_Num 33 3"/>
    <w:rsid w:val="00032643"/>
  </w:style>
  <w:style w:type="character" w:customStyle="1" w:styleId="RTFNum334">
    <w:name w:val="RTF_Num 33 4"/>
    <w:rsid w:val="00032643"/>
  </w:style>
  <w:style w:type="character" w:customStyle="1" w:styleId="RTFNum335">
    <w:name w:val="RTF_Num 33 5"/>
    <w:rsid w:val="00032643"/>
  </w:style>
  <w:style w:type="character" w:customStyle="1" w:styleId="RTFNum336">
    <w:name w:val="RTF_Num 33 6"/>
    <w:rsid w:val="00032643"/>
  </w:style>
  <w:style w:type="character" w:customStyle="1" w:styleId="RTFNum337">
    <w:name w:val="RTF_Num 33 7"/>
    <w:rsid w:val="00032643"/>
  </w:style>
  <w:style w:type="character" w:customStyle="1" w:styleId="RTFNum338">
    <w:name w:val="RTF_Num 33 8"/>
    <w:rsid w:val="00032643"/>
  </w:style>
  <w:style w:type="character" w:customStyle="1" w:styleId="RTFNum339">
    <w:name w:val="RTF_Num 33 9"/>
    <w:rsid w:val="00032643"/>
  </w:style>
  <w:style w:type="character" w:customStyle="1" w:styleId="RTFNum341">
    <w:name w:val="RTF_Num 34 1"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rsid w:val="00032643"/>
  </w:style>
  <w:style w:type="character" w:customStyle="1" w:styleId="RTFNum343">
    <w:name w:val="RTF_Num 34 3"/>
    <w:rsid w:val="00032643"/>
  </w:style>
  <w:style w:type="character" w:customStyle="1" w:styleId="RTFNum344">
    <w:name w:val="RTF_Num 34 4"/>
    <w:rsid w:val="00032643"/>
  </w:style>
  <w:style w:type="character" w:customStyle="1" w:styleId="RTFNum345">
    <w:name w:val="RTF_Num 34 5"/>
    <w:rsid w:val="00032643"/>
  </w:style>
  <w:style w:type="character" w:customStyle="1" w:styleId="RTFNum346">
    <w:name w:val="RTF_Num 34 6"/>
    <w:rsid w:val="00032643"/>
  </w:style>
  <w:style w:type="character" w:customStyle="1" w:styleId="RTFNum347">
    <w:name w:val="RTF_Num 34 7"/>
    <w:rsid w:val="00032643"/>
  </w:style>
  <w:style w:type="character" w:customStyle="1" w:styleId="RTFNum348">
    <w:name w:val="RTF_Num 34 8"/>
    <w:rsid w:val="00032643"/>
  </w:style>
  <w:style w:type="character" w:customStyle="1" w:styleId="RTFNum349">
    <w:name w:val="RTF_Num 34 9"/>
    <w:rsid w:val="00032643"/>
  </w:style>
  <w:style w:type="character" w:customStyle="1" w:styleId="RTFNum351">
    <w:name w:val="RTF_Num 35 1"/>
    <w:rsid w:val="00032643"/>
  </w:style>
  <w:style w:type="character" w:customStyle="1" w:styleId="RTFNum361">
    <w:name w:val="RTF_Num 36 1"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rsid w:val="00032643"/>
  </w:style>
  <w:style w:type="character" w:customStyle="1" w:styleId="RTFNum363">
    <w:name w:val="RTF_Num 36 3"/>
    <w:rsid w:val="00032643"/>
  </w:style>
  <w:style w:type="character" w:customStyle="1" w:styleId="RTFNum364">
    <w:name w:val="RTF_Num 36 4"/>
    <w:rsid w:val="00032643"/>
  </w:style>
  <w:style w:type="character" w:customStyle="1" w:styleId="RTFNum365">
    <w:name w:val="RTF_Num 36 5"/>
    <w:rsid w:val="00032643"/>
  </w:style>
  <w:style w:type="character" w:customStyle="1" w:styleId="RTFNum366">
    <w:name w:val="RTF_Num 36 6"/>
    <w:rsid w:val="00032643"/>
  </w:style>
  <w:style w:type="character" w:customStyle="1" w:styleId="RTFNum367">
    <w:name w:val="RTF_Num 36 7"/>
    <w:rsid w:val="00032643"/>
  </w:style>
  <w:style w:type="character" w:customStyle="1" w:styleId="RTFNum368">
    <w:name w:val="RTF_Num 36 8"/>
    <w:rsid w:val="00032643"/>
  </w:style>
  <w:style w:type="character" w:customStyle="1" w:styleId="RTFNum369">
    <w:name w:val="RTF_Num 36 9"/>
    <w:rsid w:val="00032643"/>
  </w:style>
  <w:style w:type="character" w:customStyle="1" w:styleId="RTFNum371">
    <w:name w:val="RTF_Num 37 1"/>
    <w:rsid w:val="00032643"/>
  </w:style>
  <w:style w:type="character" w:customStyle="1" w:styleId="RTFNum372">
    <w:name w:val="RTF_Num 37 2"/>
    <w:rsid w:val="00032643"/>
  </w:style>
  <w:style w:type="character" w:customStyle="1" w:styleId="RTFNum373">
    <w:name w:val="RTF_Num 37 3"/>
    <w:rsid w:val="00032643"/>
  </w:style>
  <w:style w:type="character" w:customStyle="1" w:styleId="RTFNum374">
    <w:name w:val="RTF_Num 37 4"/>
    <w:rsid w:val="00032643"/>
  </w:style>
  <w:style w:type="character" w:customStyle="1" w:styleId="RTFNum375">
    <w:name w:val="RTF_Num 37 5"/>
    <w:rsid w:val="00032643"/>
  </w:style>
  <w:style w:type="character" w:customStyle="1" w:styleId="RTFNum376">
    <w:name w:val="RTF_Num 37 6"/>
    <w:rsid w:val="00032643"/>
  </w:style>
  <w:style w:type="character" w:customStyle="1" w:styleId="RTFNum377">
    <w:name w:val="RTF_Num 37 7"/>
    <w:rsid w:val="00032643"/>
  </w:style>
  <w:style w:type="character" w:customStyle="1" w:styleId="RTFNum378">
    <w:name w:val="RTF_Num 37 8"/>
    <w:rsid w:val="00032643"/>
  </w:style>
  <w:style w:type="character" w:customStyle="1" w:styleId="RTFNum379">
    <w:name w:val="RTF_Num 37 9"/>
    <w:rsid w:val="00032643"/>
  </w:style>
  <w:style w:type="character" w:customStyle="1" w:styleId="RTFNum381">
    <w:name w:val="RTF_Num 38 1"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rsid w:val="00032643"/>
  </w:style>
  <w:style w:type="character" w:customStyle="1" w:styleId="RTFNum383">
    <w:name w:val="RTF_Num 38 3"/>
    <w:rsid w:val="00032643"/>
  </w:style>
  <w:style w:type="character" w:customStyle="1" w:styleId="RTFNum384">
    <w:name w:val="RTF_Num 38 4"/>
    <w:rsid w:val="00032643"/>
  </w:style>
  <w:style w:type="character" w:customStyle="1" w:styleId="RTFNum385">
    <w:name w:val="RTF_Num 38 5"/>
    <w:rsid w:val="00032643"/>
  </w:style>
  <w:style w:type="character" w:customStyle="1" w:styleId="RTFNum386">
    <w:name w:val="RTF_Num 38 6"/>
    <w:rsid w:val="00032643"/>
  </w:style>
  <w:style w:type="character" w:customStyle="1" w:styleId="RTFNum387">
    <w:name w:val="RTF_Num 38 7"/>
    <w:rsid w:val="00032643"/>
  </w:style>
  <w:style w:type="character" w:customStyle="1" w:styleId="RTFNum388">
    <w:name w:val="RTF_Num 38 8"/>
    <w:rsid w:val="00032643"/>
  </w:style>
  <w:style w:type="character" w:customStyle="1" w:styleId="RTFNum389">
    <w:name w:val="RTF_Num 38 9"/>
    <w:rsid w:val="00032643"/>
  </w:style>
  <w:style w:type="character" w:customStyle="1" w:styleId="RTFNum391">
    <w:name w:val="RTF_Num 39 1"/>
    <w:rsid w:val="00032643"/>
  </w:style>
  <w:style w:type="character" w:customStyle="1" w:styleId="RTFNum392">
    <w:name w:val="RTF_Num 39 2"/>
    <w:rsid w:val="00032643"/>
  </w:style>
  <w:style w:type="character" w:customStyle="1" w:styleId="RTFNum393">
    <w:name w:val="RTF_Num 39 3"/>
    <w:rsid w:val="00032643"/>
  </w:style>
  <w:style w:type="character" w:customStyle="1" w:styleId="RTFNum394">
    <w:name w:val="RTF_Num 39 4"/>
    <w:rsid w:val="00032643"/>
  </w:style>
  <w:style w:type="character" w:customStyle="1" w:styleId="RTFNum395">
    <w:name w:val="RTF_Num 39 5"/>
    <w:rsid w:val="00032643"/>
  </w:style>
  <w:style w:type="character" w:customStyle="1" w:styleId="RTFNum396">
    <w:name w:val="RTF_Num 39 6"/>
    <w:rsid w:val="00032643"/>
  </w:style>
  <w:style w:type="character" w:customStyle="1" w:styleId="RTFNum397">
    <w:name w:val="RTF_Num 39 7"/>
    <w:rsid w:val="00032643"/>
  </w:style>
  <w:style w:type="character" w:customStyle="1" w:styleId="RTFNum398">
    <w:name w:val="RTF_Num 39 8"/>
    <w:rsid w:val="00032643"/>
  </w:style>
  <w:style w:type="character" w:customStyle="1" w:styleId="RTFNum399">
    <w:name w:val="RTF_Num 39 9"/>
    <w:rsid w:val="00032643"/>
  </w:style>
  <w:style w:type="character" w:customStyle="1" w:styleId="RTFNum401">
    <w:name w:val="RTF_Num 40 1"/>
    <w:rsid w:val="00032643"/>
  </w:style>
  <w:style w:type="character" w:customStyle="1" w:styleId="RTFNum402">
    <w:name w:val="RTF_Num 40 2"/>
    <w:rsid w:val="00032643"/>
  </w:style>
  <w:style w:type="character" w:customStyle="1" w:styleId="RTFNum403">
    <w:name w:val="RTF_Num 40 3"/>
    <w:rsid w:val="00032643"/>
  </w:style>
  <w:style w:type="character" w:customStyle="1" w:styleId="RTFNum404">
    <w:name w:val="RTF_Num 40 4"/>
    <w:rsid w:val="00032643"/>
  </w:style>
  <w:style w:type="character" w:customStyle="1" w:styleId="RTFNum405">
    <w:name w:val="RTF_Num 40 5"/>
    <w:rsid w:val="00032643"/>
  </w:style>
  <w:style w:type="character" w:customStyle="1" w:styleId="RTFNum406">
    <w:name w:val="RTF_Num 40 6"/>
    <w:rsid w:val="00032643"/>
  </w:style>
  <w:style w:type="character" w:customStyle="1" w:styleId="RTFNum407">
    <w:name w:val="RTF_Num 40 7"/>
    <w:rsid w:val="00032643"/>
  </w:style>
  <w:style w:type="character" w:customStyle="1" w:styleId="RTFNum408">
    <w:name w:val="RTF_Num 40 8"/>
    <w:rsid w:val="00032643"/>
  </w:style>
  <w:style w:type="character" w:customStyle="1" w:styleId="RTFNum409">
    <w:name w:val="RTF_Num 40 9"/>
    <w:rsid w:val="00032643"/>
  </w:style>
  <w:style w:type="character" w:customStyle="1" w:styleId="RTFNum411">
    <w:name w:val="RTF_Num 41 1"/>
    <w:rsid w:val="00032643"/>
  </w:style>
  <w:style w:type="character" w:customStyle="1" w:styleId="RTFNum412">
    <w:name w:val="RTF_Num 41 2"/>
    <w:rsid w:val="00032643"/>
  </w:style>
  <w:style w:type="character" w:customStyle="1" w:styleId="RTFNum413">
    <w:name w:val="RTF_Num 41 3"/>
    <w:rsid w:val="00032643"/>
  </w:style>
  <w:style w:type="character" w:customStyle="1" w:styleId="RTFNum414">
    <w:name w:val="RTF_Num 41 4"/>
    <w:rsid w:val="00032643"/>
  </w:style>
  <w:style w:type="character" w:customStyle="1" w:styleId="RTFNum415">
    <w:name w:val="RTF_Num 41 5"/>
    <w:rsid w:val="00032643"/>
  </w:style>
  <w:style w:type="character" w:customStyle="1" w:styleId="RTFNum416">
    <w:name w:val="RTF_Num 41 6"/>
    <w:rsid w:val="00032643"/>
  </w:style>
  <w:style w:type="character" w:customStyle="1" w:styleId="RTFNum417">
    <w:name w:val="RTF_Num 41 7"/>
    <w:rsid w:val="00032643"/>
    <w:rPr>
      <w:rFonts w:ascii="Times New Roman" w:hAnsi="Times New Roman" w:cs="Times New Roman"/>
    </w:rPr>
  </w:style>
  <w:style w:type="character" w:customStyle="1" w:styleId="RTFNum418">
    <w:name w:val="RTF_Num 41 8"/>
    <w:rsid w:val="00032643"/>
  </w:style>
  <w:style w:type="character" w:customStyle="1" w:styleId="RTFNum419">
    <w:name w:val="RTF_Num 41 9"/>
    <w:rsid w:val="00032643"/>
  </w:style>
  <w:style w:type="character" w:customStyle="1" w:styleId="RTFNum421">
    <w:name w:val="RTF_Num 42 1"/>
    <w:rsid w:val="00032643"/>
  </w:style>
  <w:style w:type="character" w:customStyle="1" w:styleId="RTFNum431">
    <w:name w:val="RTF_Num 43 1"/>
    <w:rsid w:val="00032643"/>
  </w:style>
  <w:style w:type="character" w:customStyle="1" w:styleId="RTFNum441">
    <w:name w:val="RTF_Num 44 1"/>
    <w:rsid w:val="00032643"/>
  </w:style>
  <w:style w:type="character" w:customStyle="1" w:styleId="RTFNum442">
    <w:name w:val="RTF_Num 44 2"/>
    <w:rsid w:val="00032643"/>
  </w:style>
  <w:style w:type="character" w:customStyle="1" w:styleId="RTFNum443">
    <w:name w:val="RTF_Num 44 3"/>
    <w:rsid w:val="00032643"/>
  </w:style>
  <w:style w:type="character" w:customStyle="1" w:styleId="RTFNum444">
    <w:name w:val="RTF_Num 44 4"/>
    <w:rsid w:val="00032643"/>
    <w:rPr>
      <w:rFonts w:ascii="Times New Roman" w:hAnsi="Times New Roman" w:cs="Times New Roman"/>
    </w:rPr>
  </w:style>
  <w:style w:type="character" w:customStyle="1" w:styleId="RTFNum445">
    <w:name w:val="RTF_Num 44 5"/>
    <w:rsid w:val="00032643"/>
  </w:style>
  <w:style w:type="character" w:customStyle="1" w:styleId="RTFNum446">
    <w:name w:val="RTF_Num 44 6"/>
    <w:rsid w:val="00032643"/>
  </w:style>
  <w:style w:type="character" w:customStyle="1" w:styleId="RTFNum447">
    <w:name w:val="RTF_Num 44 7"/>
    <w:rsid w:val="00032643"/>
  </w:style>
  <w:style w:type="character" w:customStyle="1" w:styleId="RTFNum448">
    <w:name w:val="RTF_Num 44 8"/>
    <w:rsid w:val="00032643"/>
  </w:style>
  <w:style w:type="character" w:customStyle="1" w:styleId="RTFNum449">
    <w:name w:val="RTF_Num 44 9"/>
    <w:rsid w:val="00032643"/>
  </w:style>
  <w:style w:type="character" w:customStyle="1" w:styleId="RTFNum451">
    <w:name w:val="RTF_Num 45 1"/>
    <w:rsid w:val="00032643"/>
  </w:style>
  <w:style w:type="character" w:customStyle="1" w:styleId="RTFNum452">
    <w:name w:val="RTF_Num 45 2"/>
    <w:rsid w:val="00032643"/>
    <w:rPr>
      <w:rFonts w:ascii="Times New Roman" w:hAnsi="Times New Roman" w:cs="Times New Roman"/>
    </w:rPr>
  </w:style>
  <w:style w:type="character" w:customStyle="1" w:styleId="RTFNum453">
    <w:name w:val="RTF_Num 45 3"/>
    <w:rsid w:val="00032643"/>
  </w:style>
  <w:style w:type="character" w:customStyle="1" w:styleId="RTFNum454">
    <w:name w:val="RTF_Num 45 4"/>
    <w:rsid w:val="00032643"/>
  </w:style>
  <w:style w:type="character" w:customStyle="1" w:styleId="RTFNum455">
    <w:name w:val="RTF_Num 45 5"/>
    <w:rsid w:val="00032643"/>
  </w:style>
  <w:style w:type="character" w:customStyle="1" w:styleId="RTFNum456">
    <w:name w:val="RTF_Num 45 6"/>
    <w:rsid w:val="00032643"/>
  </w:style>
  <w:style w:type="character" w:customStyle="1" w:styleId="RTFNum457">
    <w:name w:val="RTF_Num 45 7"/>
    <w:rsid w:val="00032643"/>
  </w:style>
  <w:style w:type="character" w:customStyle="1" w:styleId="RTFNum458">
    <w:name w:val="RTF_Num 45 8"/>
    <w:rsid w:val="00032643"/>
  </w:style>
  <w:style w:type="character" w:customStyle="1" w:styleId="RTFNum459">
    <w:name w:val="RTF_Num 45 9"/>
    <w:rsid w:val="00032643"/>
  </w:style>
  <w:style w:type="character" w:customStyle="1" w:styleId="RTFNum461">
    <w:name w:val="RTF_Num 46 1"/>
    <w:rsid w:val="00032643"/>
  </w:style>
  <w:style w:type="character" w:customStyle="1" w:styleId="RTFNum471">
    <w:name w:val="RTF_Num 47 1"/>
    <w:rsid w:val="00032643"/>
  </w:style>
  <w:style w:type="character" w:customStyle="1" w:styleId="RTFNum472">
    <w:name w:val="RTF_Num 47 2"/>
    <w:rsid w:val="00032643"/>
  </w:style>
  <w:style w:type="character" w:customStyle="1" w:styleId="RTFNum473">
    <w:name w:val="RTF_Num 47 3"/>
    <w:rsid w:val="00032643"/>
  </w:style>
  <w:style w:type="character" w:customStyle="1" w:styleId="RTFNum474">
    <w:name w:val="RTF_Num 47 4"/>
    <w:rsid w:val="00032643"/>
  </w:style>
  <w:style w:type="character" w:customStyle="1" w:styleId="RTFNum475">
    <w:name w:val="RTF_Num 47 5"/>
    <w:rsid w:val="00032643"/>
  </w:style>
  <w:style w:type="character" w:customStyle="1" w:styleId="RTFNum476">
    <w:name w:val="RTF_Num 47 6"/>
    <w:rsid w:val="00032643"/>
  </w:style>
  <w:style w:type="character" w:customStyle="1" w:styleId="RTFNum477">
    <w:name w:val="RTF_Num 47 7"/>
    <w:rsid w:val="00032643"/>
    <w:rPr>
      <w:rFonts w:ascii="Times New Roman" w:hAnsi="Times New Roman" w:cs="Times New Roman"/>
    </w:rPr>
  </w:style>
  <w:style w:type="character" w:customStyle="1" w:styleId="RTFNum478">
    <w:name w:val="RTF_Num 47 8"/>
    <w:rsid w:val="00032643"/>
  </w:style>
  <w:style w:type="character" w:customStyle="1" w:styleId="RTFNum479">
    <w:name w:val="RTF_Num 47 9"/>
    <w:rsid w:val="00032643"/>
  </w:style>
  <w:style w:type="character" w:customStyle="1" w:styleId="RTFNum481">
    <w:name w:val="RTF_Num 48 1"/>
    <w:rsid w:val="00032643"/>
  </w:style>
  <w:style w:type="character" w:customStyle="1" w:styleId="RTFNum482">
    <w:name w:val="RTF_Num 48 2"/>
    <w:rsid w:val="00032643"/>
  </w:style>
  <w:style w:type="character" w:customStyle="1" w:styleId="RTFNum483">
    <w:name w:val="RTF_Num 48 3"/>
    <w:rsid w:val="00032643"/>
  </w:style>
  <w:style w:type="character" w:customStyle="1" w:styleId="RTFNum484">
    <w:name w:val="RTF_Num 48 4"/>
    <w:rsid w:val="00032643"/>
  </w:style>
  <w:style w:type="character" w:customStyle="1" w:styleId="RTFNum485">
    <w:name w:val="RTF_Num 48 5"/>
    <w:rsid w:val="00032643"/>
  </w:style>
  <w:style w:type="character" w:customStyle="1" w:styleId="RTFNum486">
    <w:name w:val="RTF_Num 48 6"/>
    <w:rsid w:val="00032643"/>
  </w:style>
  <w:style w:type="character" w:customStyle="1" w:styleId="RTFNum487">
    <w:name w:val="RTF_Num 48 7"/>
    <w:rsid w:val="00032643"/>
  </w:style>
  <w:style w:type="character" w:customStyle="1" w:styleId="RTFNum488">
    <w:name w:val="RTF_Num 48 8"/>
    <w:rsid w:val="00032643"/>
  </w:style>
  <w:style w:type="character" w:customStyle="1" w:styleId="RTFNum489">
    <w:name w:val="RTF_Num 48 9"/>
    <w:rsid w:val="00032643"/>
  </w:style>
  <w:style w:type="character" w:customStyle="1" w:styleId="Domylnaczcionkaakapitu20">
    <w:name w:val="Domyślna czcionka akapitu20"/>
    <w:rsid w:val="00032643"/>
  </w:style>
  <w:style w:type="character" w:customStyle="1" w:styleId="Nagwek2Znak1">
    <w:name w:val="Nagłówek 2 Znak1"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rsid w:val="00032643"/>
    <w:rPr>
      <w:rFonts w:ascii="Calibri" w:eastAsia="Times New Roman" w:hAnsi="Calibri" w:cs="Calibri"/>
      <w:sz w:val="24"/>
    </w:rPr>
  </w:style>
  <w:style w:type="character" w:customStyle="1" w:styleId="NumberingSymbols">
    <w:name w:val="Numbering Symbols"/>
    <w:rsid w:val="00032643"/>
  </w:style>
  <w:style w:type="character" w:customStyle="1" w:styleId="TekstdymkaZnak">
    <w:name w:val="Tekst dymka Znak"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rsid w:val="00032643"/>
    <w:rPr>
      <w:sz w:val="0"/>
      <w:szCs w:val="0"/>
    </w:rPr>
  </w:style>
  <w:style w:type="character" w:customStyle="1" w:styleId="NagwekZnak1">
    <w:name w:val="Nagłówek Znak1"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rsid w:val="00032643"/>
    <w:rPr>
      <w:sz w:val="24"/>
      <w:szCs w:val="24"/>
    </w:rPr>
  </w:style>
  <w:style w:type="character" w:customStyle="1" w:styleId="TematkomentarzaZnak">
    <w:name w:val="Temat komentarza Znak"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rsid w:val="00032643"/>
    <w:rPr>
      <w:vertAlign w:val="superscript"/>
    </w:rPr>
  </w:style>
  <w:style w:type="paragraph" w:customStyle="1" w:styleId="Nagwek22">
    <w:name w:val="Nagłówek2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Podpis16">
    <w:name w:val="Podpis16"/>
    <w:basedOn w:val="Normalny"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32643"/>
    <w:pPr>
      <w:suppressLineNumbers/>
    </w:pPr>
    <w:rPr>
      <w:rFonts w:cs="Tahoma"/>
    </w:rPr>
  </w:style>
  <w:style w:type="paragraph" w:customStyle="1" w:styleId="Nagwek21">
    <w:name w:val="Nagłówek21"/>
    <w:basedOn w:val="Normalny"/>
    <w:next w:val="Tekstpodstawowy"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ing">
    <w:name w:val="Heading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032643"/>
    <w:pPr>
      <w:suppressLineNumbers/>
    </w:pPr>
    <w:rPr>
      <w:rFonts w:cs="Mangal"/>
    </w:rPr>
  </w:style>
  <w:style w:type="paragraph" w:customStyle="1" w:styleId="Nagwek18">
    <w:name w:val="Nagłówek1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rsid w:val="00032643"/>
    <w:pPr>
      <w:spacing w:after="120"/>
    </w:pPr>
  </w:style>
  <w:style w:type="paragraph" w:customStyle="1" w:styleId="Podpis12">
    <w:name w:val="Podpis1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next w:val="Normalny"/>
    <w:rsid w:val="00032643"/>
    <w:pPr>
      <w:keepNext/>
      <w:numPr>
        <w:numId w:val="2"/>
      </w:numPr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next w:val="Normalny"/>
    <w:rsid w:val="00032643"/>
    <w:pPr>
      <w:keepNext/>
      <w:tabs>
        <w:tab w:val="num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next w:val="Tekstpodstawowy1"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next w:val="Podtytu"/>
    <w:rsid w:val="00032643"/>
    <w:pPr>
      <w:overflowPunct w:val="0"/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3">
    <w:name w:val="Nagłówek2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next w:val="Tekstpodstawowy"/>
    <w:rsid w:val="00032643"/>
    <w:pPr>
      <w:spacing w:line="100" w:lineRule="atLeast"/>
    </w:pPr>
    <w:rPr>
      <w:rFonts w:ascii="Times New Roman" w:hAnsi="Times New Roman" w:cs="Times New Roman"/>
    </w:rPr>
  </w:style>
  <w:style w:type="paragraph" w:styleId="Stopka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basedOn w:val="Normalny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rsid w:val="00032643"/>
    <w:pPr>
      <w:suppressAutoHyphens/>
      <w:autoSpaceDE w:val="0"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32643"/>
    <w:pPr>
      <w:spacing w:after="120" w:line="480" w:lineRule="auto"/>
    </w:pPr>
  </w:style>
  <w:style w:type="paragraph" w:styleId="Podtytu">
    <w:name w:val="Subtitle"/>
    <w:basedOn w:val="Normalny"/>
    <w:next w:val="Normalny"/>
    <w:qFormat/>
    <w:rsid w:val="00032643"/>
    <w:pPr>
      <w:keepNext/>
      <w:overflowPunct w:val="0"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rsid w:val="00032643"/>
    <w:pPr>
      <w:widowControl/>
      <w:suppressLineNumbers/>
      <w:autoSpaceDE/>
      <w:spacing w:after="200" w:line="276" w:lineRule="auto"/>
    </w:pPr>
    <w:rPr>
      <w:sz w:val="22"/>
      <w:szCs w:val="22"/>
    </w:rPr>
  </w:style>
  <w:style w:type="paragraph" w:customStyle="1" w:styleId="Nagwektabeli">
    <w:name w:val="Nagłówek tabeli"/>
    <w:basedOn w:val="Tre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rsid w:val="00032643"/>
    <w:pPr>
      <w:spacing w:line="100" w:lineRule="atLeast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WW-Normal">
    <w:name w:val="WW-Normal"/>
    <w:basedOn w:val="Normalny"/>
    <w:rsid w:val="00032643"/>
    <w:pPr>
      <w:spacing w:line="100" w:lineRule="atLeast"/>
    </w:pPr>
    <w:rPr>
      <w:rFonts w:ascii="Times New Roman" w:hAnsi="Times New Roman" w:cs="Mangal"/>
      <w:color w:val="000000"/>
      <w:kern w:val="1"/>
      <w:lang w:eastAsia="hi-IN" w:bidi="hi-IN"/>
    </w:rPr>
  </w:style>
  <w:style w:type="paragraph" w:customStyle="1" w:styleId="WW-Normal1">
    <w:name w:val="WW-Normal1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rsid w:val="00032643"/>
    <w:pPr>
      <w:numPr>
        <w:numId w:val="4"/>
      </w:numPr>
    </w:pPr>
  </w:style>
  <w:style w:type="paragraph" w:customStyle="1" w:styleId="Wylicznkakropka">
    <w:name w:val="Wylicznka kropka"/>
    <w:basedOn w:val="Wylicznka"/>
    <w:rsid w:val="00032643"/>
    <w:pPr>
      <w:numPr>
        <w:numId w:val="3"/>
      </w:numPr>
      <w:ind w:left="907" w:firstLine="0"/>
    </w:pPr>
  </w:style>
  <w:style w:type="paragraph" w:customStyle="1" w:styleId="Wyliczankanr">
    <w:name w:val="Wyliczanka nr"/>
    <w:basedOn w:val="Wylicznka"/>
    <w:rsid w:val="00032643"/>
    <w:pPr>
      <w:numPr>
        <w:numId w:val="0"/>
      </w:numPr>
    </w:pPr>
  </w:style>
  <w:style w:type="paragraph" w:customStyle="1" w:styleId="Wyliczankanumer">
    <w:name w:val="Wyliczanka numer"/>
    <w:basedOn w:val="Wyliczankanr"/>
    <w:rsid w:val="00032643"/>
  </w:style>
  <w:style w:type="paragraph" w:customStyle="1" w:styleId="Zacznik">
    <w:name w:val="Załącznik"/>
    <w:basedOn w:val="Normalny"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rsid w:val="00032643"/>
    <w:pPr>
      <w:jc w:val="center"/>
    </w:pPr>
    <w:rPr>
      <w:b/>
      <w:bCs/>
    </w:rPr>
  </w:style>
  <w:style w:type="paragraph" w:customStyle="1" w:styleId="WW-Default">
    <w:name w:val="WW-Default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next w:val="Tekstpodstawowy1"/>
    <w:rsid w:val="00032643"/>
    <w:pPr>
      <w:widowControl/>
      <w:autoSpaceDE/>
    </w:pPr>
    <w:rPr>
      <w:rFonts w:ascii="Times New Roman" w:hAnsi="Times New Roman" w:cs="Times New Roman"/>
      <w:kern w:val="1"/>
      <w:lang w:val="en-GB"/>
    </w:rPr>
  </w:style>
  <w:style w:type="paragraph" w:customStyle="1" w:styleId="TableContents">
    <w:name w:val="Table Contents"/>
    <w:basedOn w:val="Normalny"/>
    <w:rsid w:val="00032643"/>
    <w:pPr>
      <w:suppressLineNumbers/>
    </w:pPr>
  </w:style>
  <w:style w:type="paragraph" w:customStyle="1" w:styleId="TableHeading">
    <w:name w:val="Table Heading"/>
    <w:basedOn w:val="TableContents"/>
    <w:rsid w:val="00032643"/>
    <w:pPr>
      <w:jc w:val="center"/>
    </w:pPr>
    <w:rPr>
      <w:b/>
      <w:bCs/>
    </w:rPr>
  </w:style>
  <w:style w:type="paragraph" w:customStyle="1" w:styleId="Wyliczankakropka1">
    <w:name w:val="Wyliczanka kropka 1"/>
    <w:basedOn w:val="Wylicznkakropka"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rsid w:val="00032643"/>
  </w:style>
  <w:style w:type="paragraph" w:customStyle="1" w:styleId="Standard">
    <w:name w:val="Standard"/>
    <w:rsid w:val="00032643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Normalny3">
    <w:name w:val="Normalny3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032643"/>
    <w:rPr>
      <w:sz w:val="20"/>
      <w:szCs w:val="20"/>
    </w:rPr>
  </w:style>
  <w:style w:type="paragraph" w:styleId="Poprawka">
    <w:name w:val="Revision"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rsid w:val="00032643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Normalny4">
    <w:name w:val="Normalny4"/>
    <w:rsid w:val="00032643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032643"/>
    <w:pPr>
      <w:widowControl/>
      <w:suppressAutoHyphens w:val="0"/>
      <w:autoSpaceDE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rsid w:val="00032643"/>
    <w:pPr>
      <w:widowControl/>
      <w:suppressAutoHyphens w:val="0"/>
      <w:autoSpaceDE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rsid w:val="0003264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next w:val="Tekstkomentarza2"/>
    <w:rsid w:val="00032643"/>
    <w:rPr>
      <w:b/>
      <w:bCs/>
    </w:rPr>
  </w:style>
  <w:style w:type="paragraph" w:customStyle="1" w:styleId="Normalny6">
    <w:name w:val="Normalny6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rsid w:val="00032643"/>
    <w:rPr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numerowana21">
    <w:name w:val="Lista numerowana 21"/>
    <w:basedOn w:val="Normalny"/>
    <w:rsid w:val="007466E2"/>
    <w:pPr>
      <w:numPr>
        <w:numId w:val="27"/>
      </w:numPr>
      <w:autoSpaceDE/>
    </w:pPr>
    <w:rPr>
      <w:rFonts w:ascii="Times New Roman" w:eastAsia="Andale Sans UI" w:hAnsi="Times New Roman" w:cs="Times New Roman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51D"/>
    <w:pPr>
      <w:widowControl/>
      <w:suppressAutoHyphens w:val="0"/>
      <w:autoSpaceDE/>
      <w:spacing w:after="200"/>
    </w:pPr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7451D"/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powiat-gdan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32F65-03A1-4FF7-B389-23566A94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jkaczmarek</cp:lastModifiedBy>
  <cp:revision>9</cp:revision>
  <cp:lastPrinted>2019-03-15T09:39:00Z</cp:lastPrinted>
  <dcterms:created xsi:type="dcterms:W3CDTF">2019-03-19T12:58:00Z</dcterms:created>
  <dcterms:modified xsi:type="dcterms:W3CDTF">2019-04-01T06:35:00Z</dcterms:modified>
</cp:coreProperties>
</file>